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CDB4CDC" w14:textId="77777777" w:rsidR="009B1CD0" w:rsidRDefault="009B1CD0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9B1CD0" w14:paraId="73206427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74205A80" w14:textId="77777777" w:rsidR="00541CA3" w:rsidRDefault="002C35DA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1C18D23" wp14:editId="09506291">
                  <wp:extent cx="6115050" cy="1308100"/>
                  <wp:effectExtent l="19050" t="0" r="0" b="0"/>
                  <wp:docPr id="1" name="Image 1" descr="entt MFCP+M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ntt MFCP+M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050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83CE4C0" w14:textId="77777777" w:rsidR="009B1CD0" w:rsidRDefault="009B1CD0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des Affaires Juridiques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14:paraId="3CAF142B" w14:textId="77777777" w:rsidR="009B1CD0" w:rsidRDefault="009B1CD0" w:rsidP="00844DAA">
      <w:pPr>
        <w:tabs>
          <w:tab w:val="left" w:pos="851"/>
        </w:tabs>
        <w:sectPr w:rsidR="009B1CD0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 w14:paraId="6CA20512" w14:textId="77777777">
        <w:tc>
          <w:tcPr>
            <w:tcW w:w="9002" w:type="dxa"/>
            <w:shd w:val="clear" w:color="auto" w:fill="66CCFF"/>
          </w:tcPr>
          <w:p w14:paraId="23A593F5" w14:textId="77777777"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2229EBC8" w14:textId="77777777" w:rsidR="009B1CD0" w:rsidRDefault="009B1CD0" w:rsidP="00A2106F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3D471FF6" w14:textId="77777777"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1EA9622D" w14:textId="77777777" w:rsidR="009B1CD0" w:rsidRDefault="009B1CD0" w:rsidP="006C4338">
      <w:pPr>
        <w:tabs>
          <w:tab w:val="left" w:pos="851"/>
        </w:tabs>
      </w:pPr>
    </w:p>
    <w:p w14:paraId="63281BB5" w14:textId="77777777" w:rsidR="00A2106F" w:rsidRPr="00A2106F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b/>
          <w:i w:val="0"/>
          <w:sz w:val="18"/>
          <w:szCs w:val="18"/>
          <w:u w:val="single"/>
        </w:rPr>
      </w:pPr>
      <w:r w:rsidRPr="00A2106F">
        <w:rPr>
          <w:rFonts w:ascii="Tahoma" w:hAnsi="Tahoma" w:cs="Tahoma"/>
          <w:b/>
          <w:i w:val="0"/>
          <w:sz w:val="18"/>
          <w:szCs w:val="18"/>
          <w:u w:val="single"/>
        </w:rPr>
        <w:t>Informations préalables :</w:t>
      </w:r>
    </w:p>
    <w:p w14:paraId="14BBD3E9" w14:textId="77777777" w:rsidR="009B45B9" w:rsidRPr="00860CC9" w:rsidRDefault="00A2106F" w:rsidP="006C4338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  <w:u w:val="single"/>
        </w:rPr>
      </w:pPr>
      <w:r>
        <w:rPr>
          <w:rFonts w:ascii="Tahoma" w:hAnsi="Tahoma" w:cs="Tahoma"/>
          <w:i w:val="0"/>
          <w:sz w:val="18"/>
          <w:szCs w:val="18"/>
        </w:rPr>
        <w:t>L</w:t>
      </w:r>
      <w:r w:rsidR="00CD46CC" w:rsidRPr="00A2106F">
        <w:rPr>
          <w:rFonts w:ascii="Tahoma" w:hAnsi="Tahoma" w:cs="Tahoma"/>
          <w:i w:val="0"/>
          <w:sz w:val="18"/>
          <w:szCs w:val="18"/>
        </w:rPr>
        <w:t xml:space="preserve">a signature n’est requise qu’au stade de l’attribution du marché. </w:t>
      </w:r>
      <w:r w:rsidR="00860CC9" w:rsidRPr="00860CC9">
        <w:rPr>
          <w:rFonts w:ascii="Tahoma" w:hAnsi="Tahoma" w:cs="Tahoma"/>
          <w:i w:val="0"/>
          <w:sz w:val="18"/>
          <w:szCs w:val="18"/>
          <w:u w:val="single"/>
        </w:rPr>
        <w:t>Cependant, nous vous conseillons de nous fournir l’acte d’engagement signé.</w:t>
      </w:r>
    </w:p>
    <w:p w14:paraId="04BD4D5E" w14:textId="77777777" w:rsidR="009B1CD0" w:rsidRPr="00A2106F" w:rsidRDefault="009B1CD0" w:rsidP="006F3DF9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  <w:sz w:val="18"/>
          <w:szCs w:val="18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d’allotissement,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un formulaire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peut être établi pour chaque </w:t>
      </w:r>
      <w:r w:rsidRPr="00A2106F">
        <w:rPr>
          <w:rFonts w:ascii="Tahoma" w:hAnsi="Tahoma" w:cs="Tahoma"/>
          <w:i w:val="0"/>
          <w:sz w:val="18"/>
          <w:szCs w:val="18"/>
        </w:rPr>
        <w:t>lot.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 Lorsqu’un même opérateur économique se voit attribuer plusieurs lots, un seul </w:t>
      </w:r>
      <w:r w:rsidR="00E47798" w:rsidRPr="00A2106F">
        <w:rPr>
          <w:rFonts w:ascii="Tahoma" w:hAnsi="Tahoma" w:cs="Tahoma"/>
          <w:i w:val="0"/>
          <w:sz w:val="18"/>
          <w:szCs w:val="18"/>
        </w:rPr>
        <w:t xml:space="preserve">ATTRI1 </w:t>
      </w:r>
      <w:r w:rsidR="00CD185D" w:rsidRPr="00A2106F">
        <w:rPr>
          <w:rFonts w:ascii="Tahoma" w:hAnsi="Tahoma" w:cs="Tahoma"/>
          <w:i w:val="0"/>
          <w:sz w:val="18"/>
          <w:szCs w:val="18"/>
        </w:rPr>
        <w:t>peut être complété.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 Si l’attributaire est retenu sur la base d’une offre variable portant sur plusieurs lots, </w:t>
      </w:r>
      <w:r w:rsidR="006F3DF9" w:rsidRPr="00A2106F">
        <w:rPr>
          <w:rFonts w:ascii="Tahoma" w:hAnsi="Tahoma" w:cs="Tahoma"/>
          <w:i w:val="0"/>
          <w:sz w:val="18"/>
          <w:szCs w:val="18"/>
        </w:rPr>
        <w:t xml:space="preserve">soit </w:t>
      </w:r>
      <w:r w:rsidR="0021797C" w:rsidRPr="00A2106F">
        <w:rPr>
          <w:rFonts w:ascii="Tahoma" w:hAnsi="Tahoma" w:cs="Tahoma"/>
          <w:i w:val="0"/>
          <w:sz w:val="18"/>
          <w:szCs w:val="18"/>
        </w:rPr>
        <w:t xml:space="preserve">un acte d’engagement est </w:t>
      </w:r>
      <w:r w:rsidR="006F3DF9" w:rsidRPr="00A2106F">
        <w:rPr>
          <w:rFonts w:ascii="Tahoma" w:hAnsi="Tahoma" w:cs="Tahoma"/>
          <w:i w:val="0"/>
          <w:sz w:val="18"/>
          <w:szCs w:val="18"/>
        </w:rPr>
        <w:t>établi pour les seuls lots concernés, soit l’acte d’engagement unique mentionne expressément les lots retenus sur la base d’une offre variable</w:t>
      </w:r>
      <w:r w:rsidR="0021797C" w:rsidRPr="00A2106F">
        <w:rPr>
          <w:rFonts w:ascii="Tahoma" w:hAnsi="Tahoma" w:cs="Tahoma"/>
          <w:i w:val="0"/>
          <w:sz w:val="18"/>
          <w:szCs w:val="18"/>
        </w:rPr>
        <w:t>.</w:t>
      </w:r>
    </w:p>
    <w:p w14:paraId="6D4DB9B5" w14:textId="77777777" w:rsidR="009B1CD0" w:rsidRPr="00A2106F" w:rsidRDefault="009B1CD0" w:rsidP="005846FB">
      <w:pPr>
        <w:pStyle w:val="Corpsdetexte31"/>
        <w:tabs>
          <w:tab w:val="left" w:pos="851"/>
        </w:tabs>
        <w:jc w:val="both"/>
        <w:rPr>
          <w:rFonts w:ascii="Tahoma" w:hAnsi="Tahoma" w:cs="Tahoma"/>
          <w:i w:val="0"/>
        </w:rPr>
      </w:pPr>
      <w:r w:rsidRPr="00A2106F">
        <w:rPr>
          <w:rFonts w:ascii="Tahoma" w:hAnsi="Tahoma" w:cs="Tahoma"/>
          <w:i w:val="0"/>
          <w:sz w:val="18"/>
          <w:szCs w:val="18"/>
        </w:rPr>
        <w:t xml:space="preserve">En cas de candidature groupée, un </w:t>
      </w:r>
      <w:r w:rsidR="00CD185D" w:rsidRPr="00A2106F">
        <w:rPr>
          <w:rFonts w:ascii="Tahoma" w:hAnsi="Tahoma" w:cs="Tahoma"/>
          <w:i w:val="0"/>
          <w:sz w:val="18"/>
          <w:szCs w:val="18"/>
        </w:rPr>
        <w:t xml:space="preserve">acte d’engagement unique </w:t>
      </w:r>
      <w:r w:rsidRPr="00A2106F">
        <w:rPr>
          <w:rFonts w:ascii="Tahoma" w:hAnsi="Tahoma" w:cs="Tahoma"/>
          <w:i w:val="0"/>
          <w:sz w:val="18"/>
          <w:szCs w:val="18"/>
        </w:rPr>
        <w:t>est rempli pour le groupement d’entreprises.</w:t>
      </w:r>
    </w:p>
    <w:p w14:paraId="59DA352F" w14:textId="77777777" w:rsidR="009B1CD0" w:rsidRDefault="009B1CD0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3374396" w14:textId="77777777" w:rsidR="00A2106F" w:rsidRPr="00A2106F" w:rsidRDefault="00A2106F" w:rsidP="00A2106F">
      <w:pPr>
        <w:tabs>
          <w:tab w:val="left" w:pos="426"/>
          <w:tab w:val="left" w:pos="851"/>
        </w:tabs>
        <w:jc w:val="right"/>
        <w:rPr>
          <w:rFonts w:ascii="Tahoma" w:hAnsi="Tahoma" w:cs="Tahoma"/>
        </w:rPr>
      </w:pPr>
      <w:r w:rsidRPr="00A2106F">
        <w:rPr>
          <w:rFonts w:ascii="Tahoma" w:hAnsi="Tahoma" w:cs="Tahoma"/>
          <w:b/>
          <w:sz w:val="24"/>
        </w:rPr>
        <w:t>MARCHE N°</w:t>
      </w:r>
      <w:r w:rsidRPr="00A2106F">
        <w:rPr>
          <w:rFonts w:ascii="Tahoma" w:hAnsi="Tahoma" w:cs="Tahoma"/>
          <w:b/>
          <w:sz w:val="24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14:paraId="1A28A078" w14:textId="77777777" w:rsidR="00A2106F" w:rsidRDefault="00AC7705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Les candidats s</w:t>
      </w:r>
      <w:r w:rsidR="00A2106F">
        <w:rPr>
          <w:rFonts w:ascii="Tahoma" w:hAnsi="Tahoma" w:cs="Tahoma"/>
        </w:rPr>
        <w:t>ont priés de renseigner toutes les rubriques en jaune</w:t>
      </w:r>
    </w:p>
    <w:p w14:paraId="23A0E04E" w14:textId="77777777" w:rsidR="00A2106F" w:rsidRPr="00A2106F" w:rsidRDefault="00A2106F" w:rsidP="005846FB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73A88EDB" w14:textId="77777777">
        <w:tc>
          <w:tcPr>
            <w:tcW w:w="10277" w:type="dxa"/>
            <w:shd w:val="clear" w:color="auto" w:fill="66CCFF"/>
          </w:tcPr>
          <w:p w14:paraId="6DC9D977" w14:textId="77777777" w:rsidR="009B1CD0" w:rsidRPr="00A2106F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A - Objet 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de l’acte d’engagement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247D65AA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79B1F934" w14:textId="77777777" w:rsidR="009B1CD0" w:rsidRPr="00A2106F" w:rsidRDefault="009B1CD0" w:rsidP="006C4338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 xml:space="preserve">Objet </w:t>
      </w:r>
      <w:r w:rsidR="00CD185D" w:rsidRPr="00A2106F">
        <w:rPr>
          <w:rFonts w:ascii="Tahoma" w:hAnsi="Tahoma" w:cs="Tahoma"/>
          <w:bCs/>
        </w:rPr>
        <w:t>du marché ou de l’accord-</w:t>
      </w:r>
      <w:proofErr w:type="gramStart"/>
      <w:r w:rsidR="00CD185D" w:rsidRPr="00A2106F">
        <w:rPr>
          <w:rFonts w:ascii="Tahoma" w:hAnsi="Tahoma" w:cs="Tahoma"/>
          <w:bCs/>
        </w:rPr>
        <w:t>cadre</w:t>
      </w:r>
      <w:r w:rsidRPr="00A2106F">
        <w:rPr>
          <w:rFonts w:ascii="Tahoma" w:hAnsi="Tahoma" w:cs="Tahoma"/>
        </w:rPr>
        <w:t>:</w:t>
      </w:r>
      <w:proofErr w:type="gramEnd"/>
    </w:p>
    <w:p w14:paraId="3BB246E9" w14:textId="77777777" w:rsidR="009806BA" w:rsidRDefault="009806BA" w:rsidP="009806BA">
      <w:pPr>
        <w:rPr>
          <w:rFonts w:ascii="Tahoma" w:hAnsi="Tahoma" w:cs="Tahoma"/>
          <w:b/>
          <w:bCs/>
        </w:rPr>
      </w:pPr>
    </w:p>
    <w:p w14:paraId="1B771B74" w14:textId="77777777" w:rsidR="00214F76" w:rsidRPr="00214F76" w:rsidRDefault="00214F76" w:rsidP="00214F76">
      <w:pPr>
        <w:rPr>
          <w:rFonts w:ascii="Tahoma" w:hAnsi="Tahoma" w:cs="Tahoma"/>
          <w:b/>
        </w:rPr>
      </w:pPr>
      <w:r w:rsidRPr="00214F76">
        <w:rPr>
          <w:rFonts w:ascii="Tahoma" w:hAnsi="Tahoma" w:cs="Tahoma"/>
          <w:b/>
        </w:rPr>
        <w:t>Consultation n° 2025DAL0095 :</w:t>
      </w:r>
    </w:p>
    <w:p w14:paraId="4364FD31" w14:textId="77777777" w:rsidR="00214F76" w:rsidRPr="00214F76" w:rsidRDefault="00214F76" w:rsidP="00214F76">
      <w:pPr>
        <w:jc w:val="both"/>
        <w:rPr>
          <w:rFonts w:ascii="Tahoma" w:hAnsi="Tahoma" w:cs="Tahoma"/>
          <w:b/>
        </w:rPr>
      </w:pPr>
    </w:p>
    <w:p w14:paraId="3F30924D" w14:textId="7C79B7A1" w:rsidR="00F87D32" w:rsidRPr="00557570" w:rsidRDefault="00FA34C5" w:rsidP="00214F76">
      <w:pPr>
        <w:jc w:val="both"/>
        <w:rPr>
          <w:rFonts w:ascii="Arial Narrow" w:hAnsi="Arial Narrow"/>
          <w:b/>
          <w:color w:val="C00000"/>
          <w:sz w:val="24"/>
          <w:szCs w:val="24"/>
        </w:rPr>
      </w:pPr>
      <w:r>
        <w:rPr>
          <w:rFonts w:ascii="Tahoma" w:hAnsi="Tahoma" w:cs="Tahoma"/>
          <w:b/>
          <w:bCs/>
        </w:rPr>
        <w:t>CHU Brest – Site Cavale Blanche – F</w:t>
      </w:r>
      <w:r w:rsidRPr="00320B61">
        <w:rPr>
          <w:rFonts w:ascii="Tahoma" w:hAnsi="Tahoma" w:cs="Tahoma"/>
          <w:b/>
          <w:bCs/>
        </w:rPr>
        <w:t>ourniture, installation et mise en service de 3 sauteuses à gaz avec cuve basculante et avec dépose et enlèvement des équipements existants</w:t>
      </w:r>
    </w:p>
    <w:p w14:paraId="45697947" w14:textId="77777777" w:rsidR="00B2407A" w:rsidRPr="00FC66A7" w:rsidRDefault="00B2407A" w:rsidP="0007015C">
      <w:pPr>
        <w:rPr>
          <w:rFonts w:ascii="Tahoma" w:hAnsi="Tahoma" w:cs="Tahoma"/>
          <w:b/>
          <w:bCs/>
        </w:rPr>
      </w:pPr>
    </w:p>
    <w:p w14:paraId="7A5E6272" w14:textId="77777777" w:rsidR="009B1CD0" w:rsidRPr="00A2106F" w:rsidRDefault="009B1CD0" w:rsidP="0083205E">
      <w:pPr>
        <w:tabs>
          <w:tab w:val="left" w:pos="426"/>
          <w:tab w:val="left" w:pos="851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Cet acte d'engagement correspond :</w:t>
      </w:r>
    </w:p>
    <w:p w14:paraId="11F39E76" w14:textId="77777777" w:rsidR="009B1CD0" w:rsidRPr="00A2106F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Tahoma" w:hAnsi="Tahoma" w:cs="Tahoma"/>
        </w:rPr>
      </w:pPr>
    </w:p>
    <w:p w14:paraId="4A12CFD6" w14:textId="77777777" w:rsidR="009B1CD0" w:rsidRPr="00A2106F" w:rsidRDefault="0050014C" w:rsidP="009B45B9">
      <w:pPr>
        <w:tabs>
          <w:tab w:val="left" w:pos="426"/>
          <w:tab w:val="left" w:pos="851"/>
        </w:tabs>
        <w:ind w:left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l’ensemble du marché ou de l’accord-cadre </w:t>
      </w:r>
      <w:r w:rsidR="009B1CD0" w:rsidRPr="00A2106F">
        <w:rPr>
          <w:rFonts w:ascii="Tahoma" w:hAnsi="Tahoma" w:cs="Tahoma"/>
          <w:i/>
          <w:iCs/>
          <w:sz w:val="18"/>
          <w:szCs w:val="18"/>
        </w:rPr>
        <w:t xml:space="preserve">(en cas de </w:t>
      </w:r>
      <w:proofErr w:type="gramStart"/>
      <w:r w:rsidR="009B1CD0" w:rsidRPr="00A2106F">
        <w:rPr>
          <w:rFonts w:ascii="Tahoma" w:hAnsi="Tahoma" w:cs="Tahoma"/>
          <w:i/>
          <w:iCs/>
          <w:sz w:val="18"/>
          <w:szCs w:val="18"/>
        </w:rPr>
        <w:t>non allotissement</w:t>
      </w:r>
      <w:proofErr w:type="gramEnd"/>
      <w:r w:rsidR="009B1CD0" w:rsidRPr="00A2106F">
        <w:rPr>
          <w:rFonts w:ascii="Tahoma" w:hAnsi="Tahoma" w:cs="Tahoma"/>
          <w:i/>
          <w:iCs/>
          <w:sz w:val="18"/>
          <w:szCs w:val="18"/>
        </w:rPr>
        <w:t>)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 </w:t>
      </w:r>
      <w:r w:rsidR="00B87564" w:rsidRPr="00A2106F">
        <w:rPr>
          <w:rFonts w:ascii="Tahoma" w:hAnsi="Tahoma" w:cs="Tahoma"/>
          <w:iCs/>
        </w:rPr>
        <w:t>;</w:t>
      </w:r>
    </w:p>
    <w:p w14:paraId="4EBC1CB5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21A62F09" w14:textId="77777777" w:rsidR="00B87564" w:rsidRDefault="00557570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</w:r>
      <w:r w:rsidR="00A2106F">
        <w:rPr>
          <w:rFonts w:ascii="Tahoma" w:hAnsi="Tahoma" w:cs="Tahoma"/>
        </w:rPr>
        <w:t>au lot ou aux lots</w:t>
      </w:r>
      <w:r w:rsidR="00B87564" w:rsidRPr="00A2106F">
        <w:rPr>
          <w:rFonts w:ascii="Tahoma" w:hAnsi="Tahoma" w:cs="Tahoma"/>
        </w:rPr>
        <w:t xml:space="preserve"> du marché ou de l’accord-cadre </w:t>
      </w:r>
      <w:r w:rsidR="00B87564" w:rsidRPr="00A2106F">
        <w:rPr>
          <w:rFonts w:ascii="Tahoma" w:hAnsi="Tahoma" w:cs="Tahoma"/>
          <w:i/>
          <w:iCs/>
          <w:sz w:val="18"/>
          <w:szCs w:val="18"/>
        </w:rPr>
        <w:t>(en cas d’allotissement)</w:t>
      </w:r>
      <w:r w:rsidR="00B87564" w:rsidRPr="00A2106F">
        <w:rPr>
          <w:rFonts w:ascii="Tahoma" w:hAnsi="Tahoma" w:cs="Tahoma"/>
        </w:rPr>
        <w:t> ;</w:t>
      </w:r>
    </w:p>
    <w:p w14:paraId="7F673998" w14:textId="77777777" w:rsidR="003D5E12" w:rsidRDefault="003D5E12" w:rsidP="003D5E12">
      <w:pPr>
        <w:tabs>
          <w:tab w:val="left" w:pos="2095"/>
        </w:tabs>
        <w:rPr>
          <w:rFonts w:ascii="Tahoma" w:hAnsi="Tahoma" w:cs="Tahoma"/>
        </w:rPr>
      </w:pPr>
    </w:p>
    <w:tbl>
      <w:tblPr>
        <w:tblW w:w="9102" w:type="dxa"/>
        <w:jc w:val="center"/>
        <w:tblBorders>
          <w:top w:val="single" w:sz="6" w:space="0" w:color="000000"/>
          <w:left w:val="single" w:sz="6" w:space="0" w:color="auto"/>
          <w:bottom w:val="single" w:sz="6" w:space="0" w:color="000000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59"/>
        <w:gridCol w:w="589"/>
        <w:gridCol w:w="7554"/>
      </w:tblGrid>
      <w:tr w:rsidR="003D5E12" w:rsidRPr="000941D1" w14:paraId="3DB3BAD3" w14:textId="77777777" w:rsidTr="00B2407A">
        <w:trPr>
          <w:cantSplit/>
          <w:trHeight w:val="284"/>
          <w:tblHeader/>
          <w:jc w:val="center"/>
        </w:trPr>
        <w:tc>
          <w:tcPr>
            <w:tcW w:w="959" w:type="dxa"/>
            <w:shd w:val="pct30" w:color="FFFF00" w:fill="FFFFFF"/>
            <w:vAlign w:val="center"/>
          </w:tcPr>
          <w:p w14:paraId="36196771" w14:textId="77777777" w:rsidR="003D5E12" w:rsidRPr="000941D1" w:rsidRDefault="003D5E12" w:rsidP="00D92112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Cocher</w:t>
            </w:r>
          </w:p>
        </w:tc>
        <w:tc>
          <w:tcPr>
            <w:tcW w:w="589" w:type="dxa"/>
            <w:shd w:val="pct30" w:color="FFFF00" w:fill="FFFFFF"/>
            <w:vAlign w:val="center"/>
          </w:tcPr>
          <w:p w14:paraId="07A23132" w14:textId="77777777" w:rsidR="003D5E12" w:rsidRPr="000941D1" w:rsidRDefault="003D5E12" w:rsidP="00D92112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0941D1">
              <w:rPr>
                <w:rFonts w:ascii="Tahoma" w:hAnsi="Tahoma" w:cs="Tahoma"/>
                <w:b/>
                <w:sz w:val="20"/>
              </w:rPr>
              <w:t>Lot</w:t>
            </w:r>
          </w:p>
        </w:tc>
        <w:tc>
          <w:tcPr>
            <w:tcW w:w="7554" w:type="dxa"/>
            <w:shd w:val="pct30" w:color="FFFF00" w:fill="FFFFFF"/>
            <w:vAlign w:val="center"/>
          </w:tcPr>
          <w:p w14:paraId="74460827" w14:textId="77777777" w:rsidR="003D5E12" w:rsidRPr="000941D1" w:rsidRDefault="003D5E12" w:rsidP="00D92112">
            <w:pPr>
              <w:pStyle w:val="CORPSTEXTE"/>
              <w:ind w:left="0"/>
              <w:jc w:val="center"/>
              <w:rPr>
                <w:rFonts w:ascii="Tahoma" w:hAnsi="Tahoma" w:cs="Tahoma"/>
                <w:b/>
                <w:sz w:val="20"/>
              </w:rPr>
            </w:pPr>
            <w:r w:rsidRPr="000941D1">
              <w:rPr>
                <w:rFonts w:ascii="Tahoma" w:hAnsi="Tahoma" w:cs="Tahoma"/>
                <w:b/>
                <w:sz w:val="20"/>
              </w:rPr>
              <w:t>Désignation</w:t>
            </w:r>
          </w:p>
        </w:tc>
      </w:tr>
      <w:tr w:rsidR="00B06D10" w:rsidRPr="000941D1" w14:paraId="0EA8A43B" w14:textId="77777777" w:rsidTr="00B2407A">
        <w:trPr>
          <w:cantSplit/>
          <w:trHeight w:val="265"/>
          <w:jc w:val="center"/>
        </w:trPr>
        <w:tc>
          <w:tcPr>
            <w:tcW w:w="959" w:type="dxa"/>
          </w:tcPr>
          <w:p w14:paraId="331317D4" w14:textId="77777777" w:rsidR="00B06D10" w:rsidRPr="000941D1" w:rsidRDefault="00B06D10" w:rsidP="00B06D1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89" w:type="dxa"/>
            <w:shd w:val="clear" w:color="auto" w:fill="auto"/>
            <w:vAlign w:val="center"/>
          </w:tcPr>
          <w:p w14:paraId="7E85FE6C" w14:textId="4F104B78" w:rsidR="00B06D10" w:rsidRPr="003A1F04" w:rsidRDefault="00B06D10" w:rsidP="00B06D10">
            <w:pPr>
              <w:jc w:val="center"/>
              <w:rPr>
                <w:rFonts w:cs="Tahoma"/>
                <w:b/>
              </w:rPr>
            </w:pPr>
          </w:p>
        </w:tc>
        <w:tc>
          <w:tcPr>
            <w:tcW w:w="7554" w:type="dxa"/>
            <w:shd w:val="clear" w:color="auto" w:fill="auto"/>
            <w:vAlign w:val="center"/>
          </w:tcPr>
          <w:p w14:paraId="757E7057" w14:textId="77777777" w:rsidR="00B06D10" w:rsidRPr="008D394C" w:rsidRDefault="00B06D10" w:rsidP="00B06D10">
            <w:pPr>
              <w:rPr>
                <w:rFonts w:ascii="Tahoma" w:hAnsi="Tahoma" w:cs="Tahoma"/>
                <w:lang w:eastAsia="en-US"/>
              </w:rPr>
            </w:pPr>
          </w:p>
        </w:tc>
      </w:tr>
    </w:tbl>
    <w:p w14:paraId="21D863BE" w14:textId="77777777" w:rsidR="00A2106F" w:rsidRDefault="00A2106F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05772B4C" w14:textId="77777777" w:rsidR="00B2407A" w:rsidRDefault="00B2407A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47C4A9B9" w14:textId="77777777" w:rsidR="00B2407A" w:rsidRDefault="00B2407A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5EAFF100" w14:textId="77777777" w:rsidR="00B2407A" w:rsidRDefault="00B2407A" w:rsidP="009B45B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  <w:i/>
          <w:iCs/>
          <w:sz w:val="18"/>
          <w:szCs w:val="18"/>
        </w:rPr>
      </w:pPr>
    </w:p>
    <w:p w14:paraId="1EBD8231" w14:textId="77777777" w:rsidR="009B1CD0" w:rsidRPr="00A2106F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Tahoma" w:hAnsi="Tahoma" w:cs="Tahoma"/>
          <w:iCs/>
        </w:rPr>
      </w:pPr>
    </w:p>
    <w:p w14:paraId="67384892" w14:textId="77777777" w:rsidR="009B1CD0" w:rsidRPr="00A2106F" w:rsidRDefault="007E313B" w:rsidP="006F3DF9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>à l’offre de base.</w:t>
      </w:r>
    </w:p>
    <w:p w14:paraId="754500C6" w14:textId="77777777"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733B8FCE" w14:textId="77777777" w:rsidR="009B1CD0" w:rsidRPr="00A2106F" w:rsidRDefault="007E313B" w:rsidP="005846FB">
      <w:pPr>
        <w:pStyle w:val="fcasegauche"/>
        <w:tabs>
          <w:tab w:val="left" w:pos="851"/>
        </w:tabs>
        <w:spacing w:after="0"/>
        <w:ind w:left="851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ab/>
        <w:t xml:space="preserve">à la variante suivante : </w:t>
      </w:r>
    </w:p>
    <w:p w14:paraId="4F08D6FC" w14:textId="77777777" w:rsidR="009B1CD0" w:rsidRPr="00A2106F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212C52D9" w14:textId="77777777" w:rsidR="009B1CD0" w:rsidRDefault="009B1CD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2956FF67" w14:textId="77777777" w:rsidR="00ED2976" w:rsidRDefault="00ED2976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13C7FF90" w14:textId="77777777" w:rsidR="00ED2976" w:rsidRDefault="00ED2976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3C730561" w14:textId="77777777" w:rsidR="00557570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03E8834B" w14:textId="77777777" w:rsidR="0029631F" w:rsidRDefault="0029631F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p w14:paraId="23A23D12" w14:textId="77777777" w:rsidR="00557570" w:rsidRDefault="00557570" w:rsidP="005846FB">
      <w:pPr>
        <w:pStyle w:val="fcasegauche"/>
        <w:tabs>
          <w:tab w:val="left" w:pos="851"/>
        </w:tabs>
        <w:spacing w:after="0"/>
        <w:rPr>
          <w:rFonts w:ascii="Tahoma" w:hAnsi="Tahoma" w:cs="Tahoma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008FD776" w14:textId="77777777" w:rsidTr="00D2655F">
        <w:tc>
          <w:tcPr>
            <w:tcW w:w="10277" w:type="dxa"/>
            <w:shd w:val="clear" w:color="auto" w:fill="66CCFF"/>
          </w:tcPr>
          <w:p w14:paraId="220DA56C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sz w:val="22"/>
                <w:szCs w:val="22"/>
              </w:rPr>
              <w:t xml:space="preserve">B - Engagement </w:t>
            </w:r>
            <w:r w:rsidR="00166B56" w:rsidRPr="00A2106F">
              <w:rPr>
                <w:rFonts w:ascii="Tahoma" w:hAnsi="Tahoma" w:cs="Tahoma"/>
                <w:b/>
                <w:sz w:val="22"/>
                <w:szCs w:val="22"/>
              </w:rPr>
              <w:t>du titulaire ou du groupement titulaire</w:t>
            </w:r>
            <w:r w:rsidRPr="00A2106F">
              <w:rPr>
                <w:rFonts w:ascii="Tahoma" w:hAnsi="Tahoma" w:cs="Tahoma"/>
                <w:b/>
                <w:sz w:val="22"/>
                <w:szCs w:val="22"/>
              </w:rPr>
              <w:t>.</w:t>
            </w:r>
          </w:p>
        </w:tc>
      </w:tr>
    </w:tbl>
    <w:p w14:paraId="29497853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0299D350" w14:textId="77777777" w:rsidR="009B1CD0" w:rsidRPr="00A2106F" w:rsidRDefault="009B1CD0" w:rsidP="006C4338">
      <w:pPr>
        <w:pStyle w:val="Titre2"/>
        <w:tabs>
          <w:tab w:val="left" w:pos="851"/>
          <w:tab w:val="left" w:pos="2268"/>
        </w:tabs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sz w:val="22"/>
          <w:szCs w:val="22"/>
        </w:rPr>
        <w:t xml:space="preserve">B1 - Identification et engagement </w:t>
      </w:r>
      <w:r w:rsidR="00CD185D" w:rsidRPr="00A2106F">
        <w:rPr>
          <w:rFonts w:ascii="Tahoma" w:hAnsi="Tahoma" w:cs="Tahoma"/>
          <w:sz w:val="22"/>
          <w:szCs w:val="22"/>
        </w:rPr>
        <w:t>du titulaire</w:t>
      </w:r>
      <w:r w:rsidR="0021797C" w:rsidRPr="00A2106F">
        <w:rPr>
          <w:rFonts w:ascii="Tahoma" w:hAnsi="Tahoma" w:cs="Tahoma"/>
          <w:sz w:val="22"/>
          <w:szCs w:val="22"/>
        </w:rPr>
        <w:t xml:space="preserve"> ou du groupement titulaire</w:t>
      </w:r>
      <w:r w:rsidRPr="00A2106F">
        <w:rPr>
          <w:rFonts w:ascii="Tahoma" w:hAnsi="Tahoma" w:cs="Tahoma"/>
          <w:sz w:val="22"/>
          <w:szCs w:val="22"/>
        </w:rPr>
        <w:t> :</w:t>
      </w:r>
    </w:p>
    <w:p w14:paraId="624C43CB" w14:textId="77777777" w:rsidR="009B1CD0" w:rsidRPr="00A2106F" w:rsidRDefault="009B1CD0" w:rsidP="006F3DF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les cases correspondantes.)</w:t>
      </w:r>
    </w:p>
    <w:p w14:paraId="22D1ACE3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60E24300" w14:textId="77777777" w:rsidR="009B1CD0" w:rsidRPr="00A2106F" w:rsidRDefault="009B1CD0" w:rsidP="005846FB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Après avoir pris connaissance des pièces constitutives du marché ou de l’accord-cadre suivantes,</w:t>
      </w:r>
    </w:p>
    <w:p w14:paraId="63313C3A" w14:textId="04C8EAD6" w:rsidR="009B1CD0" w:rsidRPr="00AA3D45" w:rsidRDefault="00B2407A" w:rsidP="005846FB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="00A2106F" w:rsidRPr="00F9087E">
        <w:rPr>
          <w:rFonts w:ascii="Tahoma" w:hAnsi="Tahoma" w:cs="Tahoma"/>
        </w:rPr>
        <w:t xml:space="preserve"> CCAP n°</w:t>
      </w:r>
      <w:r w:rsidR="00557570">
        <w:rPr>
          <w:rFonts w:ascii="Tahoma" w:hAnsi="Tahoma" w:cs="Tahoma"/>
        </w:rPr>
        <w:t xml:space="preserve"> </w:t>
      </w:r>
      <w:r w:rsidR="00AA3D45" w:rsidRPr="00AA3D45">
        <w:rPr>
          <w:rFonts w:ascii="Tahoma" w:hAnsi="Tahoma" w:cs="Tahoma"/>
          <w:b/>
        </w:rPr>
        <w:t>202</w:t>
      </w:r>
      <w:r w:rsidR="0029631F">
        <w:rPr>
          <w:rFonts w:ascii="Tahoma" w:hAnsi="Tahoma" w:cs="Tahoma"/>
          <w:b/>
        </w:rPr>
        <w:t>5</w:t>
      </w:r>
      <w:r w:rsidR="00AA3D45" w:rsidRPr="00AA3D45">
        <w:rPr>
          <w:rFonts w:ascii="Tahoma" w:hAnsi="Tahoma" w:cs="Tahoma"/>
          <w:b/>
        </w:rPr>
        <w:t>DAL00</w:t>
      </w:r>
      <w:r w:rsidR="00214F76">
        <w:rPr>
          <w:rFonts w:ascii="Tahoma" w:hAnsi="Tahoma" w:cs="Tahoma"/>
          <w:b/>
        </w:rPr>
        <w:t>95</w:t>
      </w:r>
    </w:p>
    <w:p w14:paraId="72E0661E" w14:textId="1BD6A016" w:rsidR="009B1CD0" w:rsidRPr="00AA3D45" w:rsidRDefault="00B2407A" w:rsidP="0061068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CCTP n°</w:t>
      </w:r>
      <w:r w:rsidR="00557570" w:rsidRPr="00AA3D45">
        <w:rPr>
          <w:rFonts w:ascii="Tahoma" w:hAnsi="Tahoma" w:cs="Tahoma"/>
        </w:rPr>
        <w:t xml:space="preserve"> </w:t>
      </w:r>
      <w:r w:rsidR="00D255CC">
        <w:rPr>
          <w:rFonts w:ascii="Tahoma" w:hAnsi="Tahoma" w:cs="Tahoma"/>
          <w:b/>
        </w:rPr>
        <w:t>202</w:t>
      </w:r>
      <w:r w:rsidR="0029631F">
        <w:rPr>
          <w:rFonts w:ascii="Tahoma" w:hAnsi="Tahoma" w:cs="Tahoma"/>
          <w:b/>
        </w:rPr>
        <w:t>5</w:t>
      </w:r>
      <w:r w:rsidR="00D255CC">
        <w:rPr>
          <w:rFonts w:ascii="Tahoma" w:hAnsi="Tahoma" w:cs="Tahoma"/>
          <w:b/>
        </w:rPr>
        <w:t>DAL00</w:t>
      </w:r>
      <w:r w:rsidR="00214F76">
        <w:rPr>
          <w:rFonts w:ascii="Tahoma" w:hAnsi="Tahoma" w:cs="Tahoma"/>
          <w:b/>
        </w:rPr>
        <w:t>95</w:t>
      </w:r>
    </w:p>
    <w:p w14:paraId="25BA8011" w14:textId="39F0863B" w:rsidR="009B1CD0" w:rsidRPr="00AA3D45" w:rsidRDefault="00B2407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  <w:r w:rsidRPr="00AA3D45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Pr="00AA3D45">
        <w:rPr>
          <w:rFonts w:ascii="Tahoma" w:hAnsi="Tahoma" w:cs="Tahoma"/>
        </w:rPr>
        <w:instrText xml:space="preserve"> FORMCHECKBOX </w:instrText>
      </w:r>
      <w:r w:rsidRPr="00AA3D45">
        <w:rPr>
          <w:rFonts w:ascii="Tahoma" w:hAnsi="Tahoma" w:cs="Tahoma"/>
        </w:rPr>
      </w:r>
      <w:r w:rsidRPr="00AA3D45">
        <w:rPr>
          <w:rFonts w:ascii="Tahoma" w:hAnsi="Tahoma" w:cs="Tahoma"/>
        </w:rPr>
        <w:fldChar w:fldCharType="separate"/>
      </w:r>
      <w:r w:rsidRPr="00AA3D45">
        <w:rPr>
          <w:rFonts w:ascii="Tahoma" w:hAnsi="Tahoma" w:cs="Tahoma"/>
        </w:rPr>
        <w:fldChar w:fldCharType="end"/>
      </w:r>
      <w:r w:rsidR="00A2106F" w:rsidRPr="00AA3D45">
        <w:rPr>
          <w:rFonts w:ascii="Tahoma" w:hAnsi="Tahoma" w:cs="Tahoma"/>
        </w:rPr>
        <w:t xml:space="preserve"> Autres : tout autre document de la consultation n°</w:t>
      </w:r>
      <w:r w:rsidR="00557570" w:rsidRPr="00AA3D45">
        <w:rPr>
          <w:rFonts w:ascii="Tahoma" w:hAnsi="Tahoma" w:cs="Tahoma"/>
        </w:rPr>
        <w:t xml:space="preserve"> </w:t>
      </w:r>
      <w:r w:rsidR="00D255CC">
        <w:rPr>
          <w:rFonts w:ascii="Tahoma" w:hAnsi="Tahoma" w:cs="Tahoma"/>
          <w:b/>
        </w:rPr>
        <w:t>202</w:t>
      </w:r>
      <w:r w:rsidR="0029631F">
        <w:rPr>
          <w:rFonts w:ascii="Tahoma" w:hAnsi="Tahoma" w:cs="Tahoma"/>
          <w:b/>
        </w:rPr>
        <w:t>5</w:t>
      </w:r>
      <w:r w:rsidR="00D255CC">
        <w:rPr>
          <w:rFonts w:ascii="Tahoma" w:hAnsi="Tahoma" w:cs="Tahoma"/>
          <w:b/>
        </w:rPr>
        <w:t>DAL00</w:t>
      </w:r>
      <w:r w:rsidR="00214F76">
        <w:rPr>
          <w:rFonts w:ascii="Tahoma" w:hAnsi="Tahoma" w:cs="Tahoma"/>
          <w:b/>
        </w:rPr>
        <w:t>95</w:t>
      </w:r>
    </w:p>
    <w:p w14:paraId="7ECFC6B1" w14:textId="77777777" w:rsidR="00AD312A" w:rsidRPr="00A2106F" w:rsidRDefault="00AD312A" w:rsidP="00F64A5C">
      <w:pPr>
        <w:tabs>
          <w:tab w:val="left" w:pos="851"/>
        </w:tabs>
        <w:spacing w:before="120"/>
        <w:ind w:left="1135" w:hanging="284"/>
        <w:jc w:val="both"/>
        <w:rPr>
          <w:rFonts w:ascii="Tahoma" w:hAnsi="Tahoma" w:cs="Tahoma"/>
        </w:rPr>
      </w:pPr>
    </w:p>
    <w:p w14:paraId="04066F30" w14:textId="77777777" w:rsidR="009B1CD0" w:rsidRPr="00A2106F" w:rsidRDefault="009B1CD0" w:rsidP="00E47798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et conformément à leurs clauses,</w:t>
      </w:r>
    </w:p>
    <w:p w14:paraId="05E433B9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EA0E4ED" w14:textId="77777777" w:rsidR="009B1CD0" w:rsidRPr="00A2106F" w:rsidRDefault="007E313B" w:rsidP="0083205E">
      <w:pPr>
        <w:tabs>
          <w:tab w:val="left" w:pos="851"/>
        </w:tabs>
        <w:ind w:left="85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Le signataire</w:t>
      </w:r>
    </w:p>
    <w:p w14:paraId="1D7B0BBA" w14:textId="77777777" w:rsidR="009B1CD0" w:rsidRPr="00A2106F" w:rsidRDefault="009B1CD0" w:rsidP="0083205E">
      <w:pPr>
        <w:tabs>
          <w:tab w:val="left" w:pos="851"/>
        </w:tabs>
        <w:jc w:val="both"/>
        <w:rPr>
          <w:rFonts w:ascii="Tahoma" w:hAnsi="Tahoma" w:cs="Tahoma"/>
        </w:rPr>
      </w:pPr>
    </w:p>
    <w:p w14:paraId="147D97D2" w14:textId="77777777" w:rsidR="009B1CD0" w:rsidRPr="00A2106F" w:rsidRDefault="007E313B" w:rsidP="0083205E">
      <w:pPr>
        <w:tabs>
          <w:tab w:val="left" w:pos="851"/>
        </w:tabs>
        <w:spacing w:before="120"/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s’engage, sur la base de son offre et pour son propre compte</w:t>
      </w:r>
      <w:r w:rsidR="009B1CD0" w:rsidRPr="00A2106F">
        <w:rPr>
          <w:rFonts w:ascii="Tahoma" w:hAnsi="Tahoma" w:cs="Tahoma"/>
        </w:rPr>
        <w:t> ;</w:t>
      </w:r>
    </w:p>
    <w:p w14:paraId="3135FE13" w14:textId="77777777" w:rsidR="009B1CD0" w:rsidRDefault="009B1CD0" w:rsidP="00CD46CC">
      <w:pPr>
        <w:tabs>
          <w:tab w:val="left" w:pos="851"/>
        </w:tabs>
        <w:jc w:val="both"/>
        <w:rPr>
          <w:rFonts w:ascii="Tahoma" w:hAnsi="Tahoma" w:cs="Tahoma"/>
        </w:rPr>
      </w:pPr>
    </w:p>
    <w:p w14:paraId="7F60EDE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44929573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467C25F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23C9F9C8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680413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51522FAC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58FBB3C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4B2C880C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66C1B64" w14:textId="77777777" w:rsidR="009B1CD0" w:rsidRPr="00A2106F" w:rsidRDefault="007E313B" w:rsidP="009B45B9">
      <w:pPr>
        <w:tabs>
          <w:tab w:val="left" w:pos="851"/>
        </w:tabs>
        <w:ind w:left="1701"/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engage la société ……………………… sur la base de son offre</w:t>
      </w:r>
      <w:r w:rsidR="009B1CD0" w:rsidRPr="00A2106F">
        <w:rPr>
          <w:rFonts w:ascii="Tahoma" w:hAnsi="Tahoma" w:cs="Tahoma"/>
        </w:rPr>
        <w:t> ;</w:t>
      </w:r>
    </w:p>
    <w:p w14:paraId="7C63756F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E9D26AD" w14:textId="77777777" w:rsidR="009B1CD0" w:rsidRPr="008B3681" w:rsidRDefault="009A7D51" w:rsidP="009B45B9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3DE17E5C" w14:textId="77777777" w:rsidR="009A7D5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0EB95C27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7810F7A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DF9469D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F16CE94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48FFB990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57EB330" w14:textId="77777777" w:rsidR="008B3681" w:rsidRPr="008B3681" w:rsidRDefault="008B3681" w:rsidP="008B3681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38AD052A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60ABF618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400CEEC1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4B303B8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467921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645C481B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4347262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1B8F60B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667D147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6786A22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330756E2" w14:textId="77777777" w:rsidR="008B3681" w:rsidRDefault="008B3681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3B9CF617" w14:textId="77777777" w:rsidR="00D2655F" w:rsidRDefault="00D2655F" w:rsidP="008B3681">
      <w:pPr>
        <w:tabs>
          <w:tab w:val="left" w:pos="851"/>
        </w:tabs>
        <w:jc w:val="both"/>
        <w:rPr>
          <w:rFonts w:ascii="Tahoma" w:hAnsi="Tahoma" w:cs="Tahoma"/>
        </w:rPr>
      </w:pPr>
    </w:p>
    <w:p w14:paraId="0F99AFF8" w14:textId="77777777" w:rsidR="008B3681" w:rsidRPr="008B3681" w:rsidRDefault="008B3681" w:rsidP="008B3681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160067E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289DF1B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4E4EBE30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3DE326E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4E595D1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5555130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3BC7949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729C1C4D" w14:textId="77777777" w:rsidR="009B1CD0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69F69FB2" w14:textId="77777777" w:rsidR="00D2655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55954E5" w14:textId="77777777" w:rsidR="00D2655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F1A97E1" w14:textId="77777777" w:rsidR="00D2655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7A415F89" w14:textId="77777777" w:rsidR="00D2655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8FB11F1" w14:textId="77777777" w:rsidR="00D2655F" w:rsidRPr="00A2106F" w:rsidRDefault="00D2655F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12EC181B" w14:textId="77777777" w:rsidR="009B1CD0" w:rsidRPr="00A2106F" w:rsidRDefault="007E313B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</w:t>
      </w:r>
      <w:r w:rsidR="009B1CD0" w:rsidRPr="0070253D">
        <w:rPr>
          <w:rFonts w:ascii="Tahoma" w:hAnsi="Tahoma" w:cs="Tahoma"/>
          <w:highlight w:val="yellow"/>
        </w:rPr>
        <w:t>L’ensemble des membres du groupement s’engagent, sur la base de l’offre du groupement</w:t>
      </w:r>
      <w:r w:rsidR="009B1CD0" w:rsidRPr="00A2106F">
        <w:rPr>
          <w:rFonts w:ascii="Tahoma" w:hAnsi="Tahoma" w:cs="Tahoma"/>
        </w:rPr>
        <w:t> ;</w:t>
      </w:r>
    </w:p>
    <w:p w14:paraId="06657737" w14:textId="77777777" w:rsidR="009B1CD0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7D9B1D51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  <w:b/>
          <w:color w:val="FF0000"/>
        </w:rPr>
        <w:t xml:space="preserve">A COMPLETER </w:t>
      </w:r>
      <w:r w:rsidRPr="00F87D32">
        <w:rPr>
          <w:rFonts w:ascii="Tahoma" w:hAnsi="Tahoma" w:cs="Tahoma"/>
          <w:b/>
          <w:color w:val="FF0000"/>
        </w:rPr>
        <w:t>POUR CHAQUE CO-TRAITANT</w:t>
      </w:r>
      <w:r>
        <w:rPr>
          <w:rFonts w:ascii="Tahoma" w:hAnsi="Tahoma" w:cs="Tahoma"/>
          <w:b/>
          <w:color w:val="FF0000"/>
        </w:rPr>
        <w:t xml:space="preserve"> selon le cadre ci-dessous (CO-TRAITANT n° 1)</w:t>
      </w:r>
      <w:r w:rsidRPr="00F87D32">
        <w:rPr>
          <w:rFonts w:ascii="Tahoma" w:hAnsi="Tahoma" w:cs="Tahoma"/>
          <w:b/>
          <w:color w:val="FF0000"/>
        </w:rPr>
        <w:t> :</w:t>
      </w:r>
    </w:p>
    <w:p w14:paraId="42C0B04D" w14:textId="77777777" w:rsid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753847D2" w14:textId="77777777" w:rsidR="00F87D32" w:rsidRPr="00F87D32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</w:rPr>
      </w:pPr>
      <w:r w:rsidRPr="00F87D32">
        <w:rPr>
          <w:rFonts w:ascii="Tahoma" w:hAnsi="Tahoma" w:cs="Tahoma"/>
          <w:b/>
        </w:rPr>
        <w:t>CO-TRAITANT n° 1 (mandataire) :</w:t>
      </w:r>
    </w:p>
    <w:p w14:paraId="0B2838EE" w14:textId="77777777" w:rsidR="00F87D32" w:rsidRPr="00A2106F" w:rsidRDefault="00F87D32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211CBCD5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Siège social :</w:t>
      </w:r>
    </w:p>
    <w:p w14:paraId="6684FDF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70FA44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4E1D1BF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4DC5CD9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386CAF9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3C98DAE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4F124F0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0C6E45C4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7D772699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5F10B6D6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exécutante si différente du siège social :</w:t>
      </w:r>
    </w:p>
    <w:p w14:paraId="1F43284E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6E6DF5C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0B7AAB0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7C0046B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31A5E18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43C8D1A1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0A1ED712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5C2D8F40" w14:textId="77777777" w:rsidR="00F87D32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5ADD6F8D" w14:textId="77777777" w:rsidR="00D2655F" w:rsidRDefault="00D2655F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7C0D643D" w14:textId="77777777" w:rsidR="00F87D32" w:rsidRPr="008B3681" w:rsidRDefault="00F87D32" w:rsidP="00F87D32">
      <w:pPr>
        <w:tabs>
          <w:tab w:val="left" w:pos="851"/>
        </w:tabs>
        <w:jc w:val="both"/>
        <w:rPr>
          <w:rFonts w:ascii="Tahoma" w:hAnsi="Tahoma" w:cs="Tahoma"/>
          <w:highlight w:val="green"/>
        </w:rPr>
      </w:pPr>
      <w:r w:rsidRPr="008B3681">
        <w:rPr>
          <w:rFonts w:ascii="Tahoma" w:hAnsi="Tahoma" w:cs="Tahoma"/>
          <w:highlight w:val="green"/>
        </w:rPr>
        <w:t>Entité facturant (dépôt facture CHORUS PRO) si différente du siège social :</w:t>
      </w:r>
    </w:p>
    <w:p w14:paraId="28CB6735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RAISON SOCIALE</w:t>
      </w:r>
    </w:p>
    <w:p w14:paraId="1E43173A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NOM COMMERCIAL</w:t>
      </w:r>
    </w:p>
    <w:p w14:paraId="0EDEBDAD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N° SIRET</w:t>
      </w:r>
    </w:p>
    <w:p w14:paraId="121F52C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 :</w:t>
      </w:r>
    </w:p>
    <w:p w14:paraId="56B6F687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Adresse électronique :</w:t>
      </w:r>
    </w:p>
    <w:p w14:paraId="441C8444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téléphone :</w:t>
      </w:r>
    </w:p>
    <w:p w14:paraId="150AFBC6" w14:textId="77777777" w:rsidR="00F87D32" w:rsidRPr="008B3681" w:rsidRDefault="00F87D32" w:rsidP="00F87D32">
      <w:pPr>
        <w:pStyle w:val="Paragraphedeliste"/>
        <w:numPr>
          <w:ilvl w:val="0"/>
          <w:numId w:val="10"/>
        </w:numPr>
        <w:ind w:left="284" w:hanging="142"/>
        <w:jc w:val="both"/>
        <w:rPr>
          <w:rFonts w:ascii="Tahoma" w:hAnsi="Tahoma" w:cs="Tahoma"/>
        </w:rPr>
      </w:pPr>
      <w:r w:rsidRPr="008B3681">
        <w:rPr>
          <w:rFonts w:ascii="Tahoma" w:hAnsi="Tahoma" w:cs="Tahoma"/>
        </w:rPr>
        <w:t>Numéro télécopie :</w:t>
      </w:r>
    </w:p>
    <w:p w14:paraId="616990F4" w14:textId="77777777" w:rsidR="00F87D32" w:rsidRPr="00A2106F" w:rsidRDefault="00F87D32" w:rsidP="00F87D32">
      <w:pPr>
        <w:tabs>
          <w:tab w:val="left" w:pos="851"/>
        </w:tabs>
        <w:jc w:val="both"/>
        <w:rPr>
          <w:rFonts w:ascii="Tahoma" w:hAnsi="Tahoma" w:cs="Tahoma"/>
        </w:rPr>
      </w:pPr>
    </w:p>
    <w:p w14:paraId="29EAB90F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2CCA34D0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</w:p>
    <w:p w14:paraId="6458EA86" w14:textId="77777777" w:rsidR="009B1CD0" w:rsidRPr="00A2106F" w:rsidRDefault="009B1CD0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à livrer les fournitures demandées ou à exécuter les prestations</w:t>
      </w:r>
      <w:r w:rsidR="00AC7705">
        <w:rPr>
          <w:rFonts w:ascii="Tahoma" w:hAnsi="Tahoma" w:cs="Tahoma"/>
        </w:rPr>
        <w:t xml:space="preserve"> / travaux</w:t>
      </w:r>
      <w:r w:rsidRPr="00A2106F">
        <w:rPr>
          <w:rFonts w:ascii="Tahoma" w:hAnsi="Tahoma" w:cs="Tahoma"/>
        </w:rPr>
        <w:t xml:space="preserve"> demandées :</w:t>
      </w:r>
    </w:p>
    <w:p w14:paraId="422A0426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ci-dessous ;</w:t>
      </w:r>
    </w:p>
    <w:p w14:paraId="60EE0E1A" w14:textId="77777777" w:rsidR="009B1CD0" w:rsidRPr="00A2106F" w:rsidRDefault="007E313B" w:rsidP="009B45B9">
      <w:pPr>
        <w:tabs>
          <w:tab w:val="left" w:pos="426"/>
          <w:tab w:val="left" w:pos="851"/>
        </w:tabs>
        <w:spacing w:before="12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Taux de la TVA : </w:t>
      </w:r>
    </w:p>
    <w:p w14:paraId="279FF5A8" w14:textId="77777777" w:rsidR="009B1CD0" w:rsidRPr="00A2106F" w:rsidRDefault="007E313B" w:rsidP="009B45B9">
      <w:pPr>
        <w:tabs>
          <w:tab w:val="left" w:pos="426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hors taxes</w:t>
      </w:r>
      <w:r w:rsidR="009B1CD0" w:rsidRPr="00A2106F">
        <w:rPr>
          <w:rStyle w:val="Caractresdenotedebasdepage"/>
          <w:rFonts w:ascii="Tahoma" w:hAnsi="Tahoma" w:cs="Tahoma"/>
        </w:rPr>
        <w:footnoteReference w:id="1"/>
      </w:r>
      <w:r w:rsidR="009B1CD0" w:rsidRPr="00A2106F">
        <w:rPr>
          <w:rStyle w:val="Caractresdenotedebasdepage"/>
          <w:rFonts w:ascii="Tahoma" w:hAnsi="Tahoma" w:cs="Tahoma"/>
        </w:rPr>
        <w:t> </w:t>
      </w:r>
      <w:r w:rsidR="009B1CD0" w:rsidRPr="00A2106F">
        <w:rPr>
          <w:rFonts w:ascii="Tahoma" w:hAnsi="Tahoma" w:cs="Tahoma"/>
        </w:rPr>
        <w:t>:</w:t>
      </w:r>
    </w:p>
    <w:p w14:paraId="3E9FEB53" w14:textId="77777777" w:rsidR="009B1CD0" w:rsidRPr="00A2106F" w:rsidRDefault="009B1CD0" w:rsidP="009B45B9">
      <w:pPr>
        <w:tabs>
          <w:tab w:val="left" w:pos="426"/>
          <w:tab w:val="left" w:pos="851"/>
        </w:tabs>
        <w:spacing w:before="12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chiffres à : ……………………………………………………………………………….</w:t>
      </w:r>
    </w:p>
    <w:p w14:paraId="181398F6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hors taxes arrêté en lettres à : ………………………………………………………...................................</w:t>
      </w:r>
    </w:p>
    <w:p w14:paraId="42DFC59F" w14:textId="77777777" w:rsidR="009B1CD0" w:rsidRPr="00A2106F" w:rsidRDefault="007E313B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Montant TTC</w:t>
      </w:r>
      <w:r w:rsidR="009B1CD0" w:rsidRPr="00A2106F">
        <w:rPr>
          <w:rStyle w:val="Caractresdenotedebasdepage"/>
          <w:rFonts w:ascii="Tahoma" w:hAnsi="Tahoma" w:cs="Tahoma"/>
        </w:rPr>
        <w:footnoteReference w:customMarkFollows="1" w:id="2"/>
        <w:t>4 </w:t>
      </w:r>
      <w:r w:rsidR="009B1CD0" w:rsidRPr="00A2106F">
        <w:rPr>
          <w:rFonts w:ascii="Tahoma" w:hAnsi="Tahoma" w:cs="Tahoma"/>
        </w:rPr>
        <w:t>:</w:t>
      </w:r>
    </w:p>
    <w:p w14:paraId="1DAD3DB4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>Montant TTC arrêté en chiffres à : ………………………………………………………….......................................</w:t>
      </w:r>
    </w:p>
    <w:p w14:paraId="1A24ED2C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  <w:u w:val="single"/>
        </w:rPr>
      </w:pPr>
      <w:r w:rsidRPr="00A2106F">
        <w:rPr>
          <w:rFonts w:ascii="Tahoma" w:hAnsi="Tahoma" w:cs="Tahoma"/>
        </w:rPr>
        <w:t>Montant TTC arrêté en lettres à : …………………………………………………………………………………</w:t>
      </w:r>
      <w:proofErr w:type="gramStart"/>
      <w:r w:rsidRPr="00A2106F">
        <w:rPr>
          <w:rFonts w:ascii="Tahoma" w:hAnsi="Tahoma" w:cs="Tahoma"/>
        </w:rPr>
        <w:t>…….</w:t>
      </w:r>
      <w:proofErr w:type="gramEnd"/>
      <w:r w:rsidRPr="00A2106F">
        <w:rPr>
          <w:rFonts w:ascii="Tahoma" w:hAnsi="Tahoma" w:cs="Tahoma"/>
        </w:rPr>
        <w:t>.</w:t>
      </w:r>
    </w:p>
    <w:p w14:paraId="15AB6F1A" w14:textId="77777777" w:rsidR="009B1CD0" w:rsidRPr="00A2106F" w:rsidRDefault="009B1CD0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Tahoma" w:hAnsi="Tahoma" w:cs="Tahoma"/>
        </w:rPr>
      </w:pPr>
      <w:proofErr w:type="gramStart"/>
      <w:r w:rsidRPr="00A2106F">
        <w:rPr>
          <w:rFonts w:ascii="Tahoma" w:hAnsi="Tahoma" w:cs="Tahoma"/>
          <w:u w:val="single"/>
        </w:rPr>
        <w:t>OU</w:t>
      </w:r>
      <w:proofErr w:type="gramEnd"/>
    </w:p>
    <w:p w14:paraId="6CD2022C" w14:textId="77777777" w:rsidR="009B1CD0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9B1CD0" w:rsidRPr="00A2106F">
        <w:rPr>
          <w:rFonts w:ascii="Tahoma" w:hAnsi="Tahoma" w:cs="Tahoma"/>
        </w:rPr>
        <w:t xml:space="preserve"> aux prix indiqués dans l’annexe financière jointe au présent document.</w:t>
      </w:r>
    </w:p>
    <w:p w14:paraId="4FAA47FF" w14:textId="77777777" w:rsidR="009B1CD0" w:rsidRDefault="009B1CD0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5298DEC6" w14:textId="77777777" w:rsidR="00AC7705" w:rsidRDefault="00AC7705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4DA7234D" w14:textId="77777777" w:rsidR="004A7332" w:rsidRDefault="004A7332" w:rsidP="009B45B9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</w:rPr>
      </w:pPr>
    </w:p>
    <w:p w14:paraId="200224DB" w14:textId="77777777" w:rsidR="009B1CD0" w:rsidRPr="00A2106F" w:rsidRDefault="009B1CD0" w:rsidP="009B45B9">
      <w:pPr>
        <w:tabs>
          <w:tab w:val="left" w:pos="851"/>
          <w:tab w:val="left" w:pos="6237"/>
        </w:tabs>
        <w:rPr>
          <w:rFonts w:ascii="Tahoma" w:hAnsi="Tahoma" w:cs="Tahoma"/>
          <w:b/>
          <w:iCs/>
          <w:sz w:val="22"/>
          <w:szCs w:val="22"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B2 </w:t>
      </w:r>
      <w:r w:rsidR="0021797C" w:rsidRPr="00A2106F">
        <w:rPr>
          <w:rFonts w:ascii="Tahoma" w:hAnsi="Tahoma" w:cs="Tahoma"/>
          <w:b/>
          <w:sz w:val="22"/>
          <w:szCs w:val="22"/>
        </w:rPr>
        <w:t>–</w:t>
      </w:r>
      <w:r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Nature du groupement et</w:t>
      </w:r>
      <w:r w:rsidR="00036500" w:rsidRPr="00A2106F">
        <w:rPr>
          <w:rFonts w:ascii="Tahoma" w:hAnsi="Tahoma" w:cs="Tahoma"/>
          <w:b/>
          <w:sz w:val="22"/>
          <w:szCs w:val="22"/>
        </w:rPr>
        <w:t>,</w:t>
      </w:r>
      <w:r w:rsidR="0021797C" w:rsidRPr="00A2106F">
        <w:rPr>
          <w:rFonts w:ascii="Tahoma" w:hAnsi="Tahoma" w:cs="Tahoma"/>
          <w:b/>
          <w:sz w:val="22"/>
          <w:szCs w:val="22"/>
        </w:rPr>
        <w:t xml:space="preserve"> </w:t>
      </w:r>
      <w:r w:rsidR="00036500" w:rsidRPr="00A2106F">
        <w:rPr>
          <w:rFonts w:ascii="Tahoma" w:hAnsi="Tahoma" w:cs="Tahoma"/>
          <w:b/>
          <w:sz w:val="22"/>
          <w:szCs w:val="22"/>
        </w:rPr>
        <w:t>en cas de groupement conjoint,</w:t>
      </w:r>
      <w:r w:rsidR="00036500" w:rsidRPr="00A2106F" w:rsidDel="0021797C">
        <w:rPr>
          <w:rFonts w:ascii="Tahoma" w:hAnsi="Tahoma" w:cs="Tahoma"/>
          <w:b/>
          <w:sz w:val="22"/>
          <w:szCs w:val="22"/>
        </w:rPr>
        <w:t xml:space="preserve"> </w:t>
      </w:r>
      <w:r w:rsidR="0021797C" w:rsidRPr="00A2106F">
        <w:rPr>
          <w:rFonts w:ascii="Tahoma" w:hAnsi="Tahoma" w:cs="Tahoma"/>
          <w:b/>
          <w:sz w:val="22"/>
          <w:szCs w:val="22"/>
        </w:rPr>
        <w:t>r</w:t>
      </w:r>
      <w:r w:rsidRPr="00A2106F">
        <w:rPr>
          <w:rFonts w:ascii="Tahoma" w:hAnsi="Tahoma" w:cs="Tahoma"/>
          <w:b/>
          <w:sz w:val="22"/>
          <w:szCs w:val="22"/>
        </w:rPr>
        <w:t>épartition des prestations</w:t>
      </w:r>
      <w:r w:rsidRPr="00A2106F">
        <w:rPr>
          <w:rFonts w:ascii="Tahoma" w:hAnsi="Tahoma" w:cs="Tahoma"/>
          <w:b/>
          <w:iCs/>
          <w:sz w:val="22"/>
          <w:szCs w:val="22"/>
        </w:rPr>
        <w:t> :</w:t>
      </w:r>
    </w:p>
    <w:p w14:paraId="0D4C9DE8" w14:textId="77777777" w:rsidR="00354C04" w:rsidRPr="00A2106F" w:rsidRDefault="00354C04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(en cas de groupement d’opérateurs économiques.)</w:t>
      </w:r>
    </w:p>
    <w:p w14:paraId="4F529789" w14:textId="77777777" w:rsidR="00036500" w:rsidRPr="00A2106F" w:rsidRDefault="00036500" w:rsidP="009B45B9">
      <w:pPr>
        <w:tabs>
          <w:tab w:val="left" w:pos="851"/>
          <w:tab w:val="left" w:pos="6237"/>
        </w:tabs>
        <w:rPr>
          <w:rFonts w:ascii="Tahoma" w:hAnsi="Tahoma" w:cs="Tahoma"/>
          <w:i/>
          <w:iCs/>
          <w:sz w:val="18"/>
          <w:szCs w:val="18"/>
        </w:rPr>
      </w:pPr>
    </w:p>
    <w:p w14:paraId="2E8C3CD6" w14:textId="77777777" w:rsidR="0021797C" w:rsidRPr="00A2106F" w:rsidRDefault="0021797C" w:rsidP="009B45B9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Pour l’exécution du marché ou de l’accord-cadre, le groupement </w:t>
      </w:r>
      <w:r w:rsidR="00036500" w:rsidRPr="00A2106F">
        <w:rPr>
          <w:rFonts w:ascii="Tahoma" w:hAnsi="Tahoma" w:cs="Tahoma"/>
        </w:rPr>
        <w:t>d’opérateurs économiques est</w:t>
      </w:r>
      <w:r w:rsidRPr="00A2106F">
        <w:rPr>
          <w:rFonts w:ascii="Tahoma" w:hAnsi="Tahoma" w:cs="Tahoma"/>
        </w:rPr>
        <w:t> :</w:t>
      </w:r>
    </w:p>
    <w:p w14:paraId="55069DF4" w14:textId="77777777" w:rsidR="00036500" w:rsidRPr="00A2106F" w:rsidRDefault="00036500" w:rsidP="009B45B9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79E68D07" w14:textId="77777777" w:rsidR="00354C04" w:rsidRPr="00A2106F" w:rsidRDefault="007E313B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70253D">
        <w:rPr>
          <w:rFonts w:ascii="Tahoma" w:hAnsi="Tahoma" w:cs="Tahoma"/>
          <w:highlight w:val="yellow"/>
        </w:rPr>
        <w:t>solidaire</w:t>
      </w:r>
    </w:p>
    <w:p w14:paraId="1CBD3B42" w14:textId="77777777" w:rsidR="009B1CD0" w:rsidRDefault="009B1CD0" w:rsidP="006C4338">
      <w:pPr>
        <w:tabs>
          <w:tab w:val="left" w:pos="851"/>
        </w:tabs>
        <w:spacing w:before="120"/>
        <w:jc w:val="both"/>
        <w:rPr>
          <w:rFonts w:ascii="Tahoma" w:hAnsi="Tahoma" w:cs="Tahoma"/>
          <w:i/>
          <w:iCs/>
          <w:sz w:val="18"/>
          <w:szCs w:val="18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 w14:paraId="2297143E" w14:textId="77777777" w:rsidR="0070253D" w:rsidRPr="00A2106F" w:rsidRDefault="0070253D" w:rsidP="0070253D">
      <w:pPr>
        <w:tabs>
          <w:tab w:val="left" w:pos="851"/>
        </w:tabs>
        <w:jc w:val="both"/>
        <w:rPr>
          <w:rFonts w:ascii="Tahoma" w:hAnsi="Tahoma" w:cs="Tahoma"/>
          <w:b/>
          <w:bCs/>
        </w:rPr>
      </w:pP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A2106F" w14:paraId="2C42352F" w14:textId="77777777" w:rsidTr="0070253D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04A05" w14:textId="77777777" w:rsidR="009B1CD0" w:rsidRPr="0070253D" w:rsidRDefault="009B1CD0" w:rsidP="006F3DF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Désignation des membres </w:t>
            </w:r>
          </w:p>
          <w:p w14:paraId="55545DD5" w14:textId="77777777" w:rsidR="009B1CD0" w:rsidRPr="00A2106F" w:rsidRDefault="009B1CD0" w:rsidP="005846FB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0A12D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  <w:i w:val="0"/>
                <w:sz w:val="20"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Prestations exécutées par les membres</w:t>
            </w:r>
          </w:p>
          <w:p w14:paraId="4D540B4C" w14:textId="77777777" w:rsidR="009B1CD0" w:rsidRPr="00A2106F" w:rsidRDefault="009B1CD0" w:rsidP="0070253D">
            <w:pPr>
              <w:pStyle w:val="Titre5"/>
              <w:tabs>
                <w:tab w:val="left" w:pos="851"/>
              </w:tabs>
              <w:ind w:left="0"/>
              <w:jc w:val="center"/>
              <w:rPr>
                <w:rFonts w:ascii="Tahoma" w:hAnsi="Tahoma" w:cs="Tahoma"/>
                <w:b/>
              </w:rPr>
            </w:pPr>
            <w:r w:rsidRPr="00A2106F">
              <w:rPr>
                <w:rFonts w:ascii="Tahoma" w:hAnsi="Tahoma" w:cs="Tahoma"/>
                <w:b/>
                <w:i w:val="0"/>
                <w:sz w:val="20"/>
              </w:rPr>
              <w:t>du groupement conjoint</w:t>
            </w:r>
          </w:p>
        </w:tc>
      </w:tr>
      <w:tr w:rsidR="009B1CD0" w:rsidRPr="00A2106F" w14:paraId="58EF21D4" w14:textId="77777777" w:rsidTr="0070253D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FF05FF" w14:textId="77777777" w:rsidR="009B1CD0" w:rsidRPr="00A2106F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95CAC7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0DE2E" w14:textId="77777777" w:rsidR="009B1CD0" w:rsidRPr="0070253D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highlight w:val="yellow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 xml:space="preserve">Montant HT </w:t>
            </w:r>
          </w:p>
          <w:p w14:paraId="75A869C8" w14:textId="77777777" w:rsidR="009B1CD0" w:rsidRPr="00A2106F" w:rsidRDefault="009B1CD0" w:rsidP="009B45B9">
            <w:pPr>
              <w:tabs>
                <w:tab w:val="left" w:pos="851"/>
              </w:tabs>
              <w:jc w:val="center"/>
              <w:rPr>
                <w:rFonts w:ascii="Tahoma" w:hAnsi="Tahoma" w:cs="Tahoma"/>
              </w:rPr>
            </w:pPr>
            <w:r w:rsidRPr="0070253D">
              <w:rPr>
                <w:rFonts w:ascii="Tahoma" w:hAnsi="Tahoma" w:cs="Tahoma"/>
                <w:b/>
                <w:highlight w:val="yellow"/>
              </w:rPr>
              <w:t>de la prestation</w:t>
            </w:r>
          </w:p>
        </w:tc>
      </w:tr>
      <w:tr w:rsidR="009B1CD0" w:rsidRPr="00A2106F" w14:paraId="195BC9DE" w14:textId="77777777" w:rsidTr="0070253D"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68F1ABBD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A5656D1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7D4D4BA4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  <w:tr w:rsidR="009B1CD0" w:rsidRPr="00A2106F" w14:paraId="2E5B7EE3" w14:textId="77777777" w:rsidTr="0070253D"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15C03B7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077AEA" w14:textId="77777777" w:rsidR="009B1CD0" w:rsidRPr="00A2106F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035187" w14:textId="77777777" w:rsidR="009B1CD0" w:rsidRPr="00A2106F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</w:rPr>
            </w:pPr>
          </w:p>
        </w:tc>
      </w:tr>
    </w:tbl>
    <w:p w14:paraId="071F91F3" w14:textId="77777777" w:rsidR="009B1CD0" w:rsidRPr="00A2106F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Tahoma" w:hAnsi="Tahoma" w:cs="Tahoma"/>
          <w:bCs/>
          <w:iCs/>
        </w:rPr>
      </w:pPr>
    </w:p>
    <w:p w14:paraId="612ED5B1" w14:textId="77777777" w:rsidR="009B1CD0" w:rsidRPr="00A2106F" w:rsidRDefault="009B1CD0" w:rsidP="006F3DF9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B3 - Compte (s) à créditer :</w:t>
      </w:r>
    </w:p>
    <w:p w14:paraId="5CC8CCE7" w14:textId="77777777" w:rsidR="009B1CD0" w:rsidRPr="00F87D32" w:rsidRDefault="009B1CD0" w:rsidP="00F87D3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color w:val="FF0000"/>
        </w:rPr>
      </w:pPr>
      <w:r w:rsidRPr="00F87D32">
        <w:rPr>
          <w:rFonts w:ascii="Tahoma" w:hAnsi="Tahoma" w:cs="Tahoma"/>
          <w:b/>
          <w:color w:val="FF0000"/>
        </w:rPr>
        <w:t>Joindre un ou des relevé(s) d’identité bancaire ou postal</w:t>
      </w:r>
    </w:p>
    <w:p w14:paraId="1E699F73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5516B6F9" w14:textId="77777777" w:rsidR="009B1CD0" w:rsidRPr="00A2106F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Nom de l’établissement bancaire :</w:t>
      </w:r>
    </w:p>
    <w:p w14:paraId="63765123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4D138E05" w14:textId="77777777" w:rsidR="009B1CD0" w:rsidRPr="00A2106F" w:rsidRDefault="009B1CD0" w:rsidP="00710FD6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eastAsia="Wingdings" w:hAnsi="Tahoma" w:cs="Tahoma"/>
          <w:b/>
          <w:color w:val="66CCFF"/>
          <w:spacing w:val="-10"/>
        </w:rPr>
        <w:t></w:t>
      </w:r>
      <w:r w:rsidRPr="00A2106F">
        <w:rPr>
          <w:rFonts w:ascii="Tahoma" w:eastAsia="Arial" w:hAnsi="Tahoma" w:cs="Tahoma"/>
          <w:spacing w:val="-10"/>
        </w:rPr>
        <w:t xml:space="preserve">  </w:t>
      </w:r>
      <w:r w:rsidRPr="00A2106F">
        <w:rPr>
          <w:rFonts w:ascii="Tahoma" w:hAnsi="Tahoma" w:cs="Tahoma"/>
        </w:rPr>
        <w:t>Numéro de compte :</w:t>
      </w:r>
    </w:p>
    <w:p w14:paraId="023C3BA6" w14:textId="77777777" w:rsidR="009B1CD0" w:rsidRPr="00A2106F" w:rsidRDefault="009B1CD0" w:rsidP="00E4779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5BC8FD02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</w:p>
    <w:p w14:paraId="489F2E4A" w14:textId="77777777" w:rsidR="009B1CD0" w:rsidRPr="00A2106F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b/>
        </w:rPr>
      </w:pPr>
      <w:r w:rsidRPr="00A2106F">
        <w:rPr>
          <w:rFonts w:ascii="Tahoma" w:hAnsi="Tahoma" w:cs="Tahoma"/>
          <w:b/>
          <w:sz w:val="22"/>
          <w:szCs w:val="22"/>
        </w:rPr>
        <w:t xml:space="preserve">B4 - </w:t>
      </w:r>
      <w:r w:rsidRPr="0070253D">
        <w:rPr>
          <w:rFonts w:ascii="Tahoma" w:hAnsi="Tahoma" w:cs="Tahoma"/>
          <w:b/>
          <w:sz w:val="22"/>
          <w:szCs w:val="22"/>
          <w:highlight w:val="yellow"/>
        </w:rPr>
        <w:t>Avance</w:t>
      </w:r>
      <w:r w:rsidRPr="00A2106F">
        <w:rPr>
          <w:rFonts w:ascii="Tahoma" w:hAnsi="Tahoma" w:cs="Tahoma"/>
          <w:i/>
          <w:sz w:val="22"/>
          <w:szCs w:val="22"/>
        </w:rPr>
        <w:t xml:space="preserve"> </w:t>
      </w:r>
      <w:r w:rsidRPr="00A2106F">
        <w:rPr>
          <w:rFonts w:ascii="Tahoma" w:hAnsi="Tahoma" w:cs="Tahoma"/>
          <w:b/>
          <w:sz w:val="22"/>
          <w:szCs w:val="22"/>
        </w:rPr>
        <w:t>:</w:t>
      </w:r>
    </w:p>
    <w:p w14:paraId="1DBFA154" w14:textId="77777777" w:rsidR="009B1CD0" w:rsidRPr="00A2106F" w:rsidRDefault="009B1CD0" w:rsidP="00934503">
      <w:pPr>
        <w:tabs>
          <w:tab w:val="left" w:pos="426"/>
          <w:tab w:val="left" w:pos="851"/>
        </w:tabs>
        <w:rPr>
          <w:rFonts w:ascii="Tahoma" w:hAnsi="Tahoma" w:cs="Tahoma"/>
          <w:b/>
        </w:rPr>
      </w:pPr>
    </w:p>
    <w:p w14:paraId="5B9CE230" w14:textId="77777777" w:rsidR="009B1CD0" w:rsidRPr="00A2106F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Je renonce au bénéfice de l'avance :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2C9E4100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  <w:b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4E30769D" w14:textId="77777777" w:rsidR="009B1CD0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443482B" w14:textId="77777777" w:rsidR="00AC7705" w:rsidRPr="00AC7705" w:rsidRDefault="00AC7705" w:rsidP="00AC7705">
      <w:pPr>
        <w:tabs>
          <w:tab w:val="left" w:pos="426"/>
          <w:tab w:val="left" w:pos="851"/>
        </w:tabs>
        <w:jc w:val="center"/>
        <w:rPr>
          <w:rFonts w:ascii="Tahoma" w:hAnsi="Tahoma" w:cs="Tahoma"/>
          <w:b/>
          <w:i/>
          <w:sz w:val="18"/>
        </w:rPr>
      </w:pPr>
      <w:r w:rsidRPr="00AC7705">
        <w:rPr>
          <w:rFonts w:ascii="Tahoma" w:hAnsi="Tahoma" w:cs="Tahoma"/>
          <w:b/>
          <w:i/>
          <w:sz w:val="18"/>
        </w:rPr>
        <w:t>Ne s’applique qu’aux marchés ou tranches ou commandes d’un montant supérieur à 50 000,</w:t>
      </w:r>
      <w:r>
        <w:rPr>
          <w:rFonts w:ascii="Tahoma" w:hAnsi="Tahoma" w:cs="Tahoma"/>
          <w:b/>
          <w:i/>
          <w:sz w:val="18"/>
        </w:rPr>
        <w:t>00 euros HT</w:t>
      </w:r>
    </w:p>
    <w:p w14:paraId="14345903" w14:textId="77777777" w:rsidR="009B1CD0" w:rsidRPr="00A2106F" w:rsidRDefault="009B1CD0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7479531" w14:textId="77777777" w:rsidR="009B1CD0" w:rsidRPr="00A2106F" w:rsidRDefault="009B1CD0" w:rsidP="009B45B9">
      <w:pPr>
        <w:pStyle w:val="Titre4"/>
        <w:tabs>
          <w:tab w:val="clear" w:pos="4111"/>
          <w:tab w:val="left" w:pos="426"/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sz w:val="22"/>
          <w:szCs w:val="22"/>
        </w:rPr>
        <w:t>B5 -</w:t>
      </w:r>
      <w:r w:rsidRPr="00A2106F">
        <w:rPr>
          <w:rFonts w:ascii="Tahoma" w:hAnsi="Tahoma" w:cs="Tahoma"/>
          <w:b w:val="0"/>
          <w:sz w:val="22"/>
          <w:szCs w:val="22"/>
        </w:rPr>
        <w:t xml:space="preserve"> </w:t>
      </w:r>
      <w:r w:rsidRPr="00A2106F">
        <w:rPr>
          <w:rFonts w:ascii="Tahoma" w:hAnsi="Tahoma" w:cs="Tahoma"/>
          <w:sz w:val="22"/>
          <w:szCs w:val="22"/>
        </w:rPr>
        <w:t>Durée d’exécution du marché ou de l’accord-cadre :</w:t>
      </w:r>
    </w:p>
    <w:p w14:paraId="50334F1E" w14:textId="77777777" w:rsidR="009B1CD0" w:rsidRPr="00A2106F" w:rsidRDefault="009B1CD0" w:rsidP="009B45B9">
      <w:pPr>
        <w:tabs>
          <w:tab w:val="left" w:pos="576"/>
          <w:tab w:val="left" w:pos="851"/>
        </w:tabs>
        <w:jc w:val="both"/>
        <w:rPr>
          <w:rFonts w:ascii="Tahoma" w:hAnsi="Tahoma" w:cs="Tahoma"/>
        </w:rPr>
      </w:pPr>
    </w:p>
    <w:p w14:paraId="3C8D79CE" w14:textId="77777777" w:rsidR="00F23392" w:rsidRPr="00A2106F" w:rsidRDefault="00F23392" w:rsidP="00F23392">
      <w:pPr>
        <w:tabs>
          <w:tab w:val="left" w:pos="851"/>
        </w:tabs>
        <w:spacing w:before="120"/>
        <w:ind w:left="1134" w:hanging="1134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Le marché prend effet à la date de réception de la notification, jusqu’à l’expiration du délai de la garantie.</w:t>
      </w:r>
    </w:p>
    <w:p w14:paraId="1A86A61C" w14:textId="77777777" w:rsidR="00F23392" w:rsidRPr="00A2106F" w:rsidRDefault="00F23392" w:rsidP="00F23392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3A9F4495" w14:textId="77777777" w:rsidR="00F23392" w:rsidRPr="00A2106F" w:rsidRDefault="00F23392" w:rsidP="00F23392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>Le marché ou l’accord cadre est reconductible :</w:t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NON</w:t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tab/>
      </w:r>
      <w:r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ahoma" w:hAnsi="Tahoma" w:cs="Tahoma"/>
        </w:rPr>
        <w:instrText xml:space="preserve"> FORMCHECKBOX </w:instrText>
      </w:r>
      <w:r>
        <w:rPr>
          <w:rFonts w:ascii="Tahoma" w:hAnsi="Tahoma" w:cs="Tahoma"/>
        </w:rPr>
      </w:r>
      <w:r>
        <w:rPr>
          <w:rFonts w:ascii="Tahoma" w:hAnsi="Tahoma" w:cs="Tahoma"/>
        </w:rPr>
        <w:fldChar w:fldCharType="separate"/>
      </w:r>
      <w:r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  <w:t>OUI</w:t>
      </w:r>
    </w:p>
    <w:p w14:paraId="0B16DBC1" w14:textId="77777777" w:rsidR="00F23392" w:rsidRPr="00A2106F" w:rsidRDefault="00F23392" w:rsidP="00F23392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06F92381" w14:textId="77777777" w:rsidR="00F23392" w:rsidRPr="00A2106F" w:rsidRDefault="00F23392" w:rsidP="00F23392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1ED3BBAB" w14:textId="77777777" w:rsidR="00F23392" w:rsidRPr="00A2106F" w:rsidRDefault="00F23392" w:rsidP="00F23392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Si oui, préciser :</w:t>
      </w:r>
    </w:p>
    <w:p w14:paraId="3BD3649D" w14:textId="77777777" w:rsidR="00F23392" w:rsidRPr="00A2106F" w:rsidRDefault="00F23392" w:rsidP="00F23392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Nombre des reconductions : </w:t>
      </w:r>
    </w:p>
    <w:p w14:paraId="37C7BE8A" w14:textId="77777777" w:rsidR="00F23392" w:rsidRPr="009D066C" w:rsidRDefault="00F23392" w:rsidP="00F23392">
      <w:pPr>
        <w:numPr>
          <w:ilvl w:val="0"/>
          <w:numId w:val="2"/>
        </w:numPr>
        <w:tabs>
          <w:tab w:val="left" w:pos="426"/>
          <w:tab w:val="left" w:pos="851"/>
        </w:tabs>
        <w:spacing w:before="120"/>
        <w:ind w:left="924" w:hanging="357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t>Durée des reconductions :</w:t>
      </w:r>
    </w:p>
    <w:p w14:paraId="04E5965E" w14:textId="77777777" w:rsidR="00F23392" w:rsidRPr="00A972AC" w:rsidRDefault="00F23392" w:rsidP="00F23392">
      <w:pPr>
        <w:tabs>
          <w:tab w:val="left" w:pos="426"/>
          <w:tab w:val="left" w:pos="851"/>
        </w:tabs>
        <w:jc w:val="both"/>
        <w:rPr>
          <w:rFonts w:ascii="Tahoma" w:hAnsi="Tahoma" w:cs="Tahoma"/>
        </w:rPr>
      </w:pPr>
    </w:p>
    <w:p w14:paraId="6D832F87" w14:textId="76C64CA4" w:rsidR="00F87D32" w:rsidRDefault="00F23392" w:rsidP="00F23392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  <w:r>
        <w:rPr>
          <w:rFonts w:ascii="Tahoma" w:eastAsia="Andale Sans UI" w:hAnsi="Tahoma" w:cs="Tahoma"/>
          <w:bCs/>
          <w:kern w:val="3"/>
          <w:lang w:eastAsia="ja-JP"/>
        </w:rPr>
        <w:t>Le marché</w:t>
      </w:r>
      <w:r w:rsidRPr="00B06D10">
        <w:rPr>
          <w:rFonts w:ascii="Tahoma" w:eastAsia="Andale Sans UI" w:hAnsi="Tahoma" w:cs="Tahoma"/>
          <w:bCs/>
          <w:kern w:val="3"/>
          <w:lang w:eastAsia="ja-JP"/>
        </w:rPr>
        <w:t xml:space="preserve"> prend effet conformément à la date indiquée sur la lettre de notification.</w:t>
      </w:r>
    </w:p>
    <w:p w14:paraId="5CC34CF8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B6CBAE8" w14:textId="77777777" w:rsidR="00F87D32" w:rsidRDefault="00F87D3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727A4472" w14:textId="77777777" w:rsidR="00F23392" w:rsidRDefault="00F2339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4A2D9491" w14:textId="77777777" w:rsidR="00F23392" w:rsidRDefault="00F23392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p w14:paraId="254B36F1" w14:textId="77777777" w:rsidR="0082545B" w:rsidRDefault="0082545B" w:rsidP="009B45B9">
      <w:pPr>
        <w:tabs>
          <w:tab w:val="left" w:pos="426"/>
          <w:tab w:val="left" w:pos="851"/>
        </w:tabs>
        <w:jc w:val="both"/>
        <w:rPr>
          <w:rFonts w:ascii="Tahoma" w:hAnsi="Tahoma" w:cs="Tahoma"/>
          <w:b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A2106F" w14:paraId="558CDC43" w14:textId="77777777" w:rsidTr="00361EF0">
        <w:tc>
          <w:tcPr>
            <w:tcW w:w="10419" w:type="dxa"/>
            <w:shd w:val="clear" w:color="auto" w:fill="66CCFF"/>
          </w:tcPr>
          <w:p w14:paraId="51877B2A" w14:textId="77777777" w:rsidR="009B1CD0" w:rsidRPr="00A2106F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Tahoma" w:hAnsi="Tahoma" w:cs="Tahoma"/>
              </w:rPr>
            </w:pP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lastRenderedPageBreak/>
              <w:t xml:space="preserve">C - Signature </w:t>
            </w:r>
            <w:r w:rsidR="00660727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du marché ou de l’accord-cadre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par le 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titulaire individuel ou</w:t>
            </w:r>
            <w:r w:rsidR="00354C04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 xml:space="preserve"> chaque membre du groupement</w:t>
            </w:r>
            <w:r w:rsidRPr="00A2106F">
              <w:rPr>
                <w:rFonts w:ascii="Tahoma" w:hAnsi="Tahoma" w:cs="Tahoma"/>
                <w:b/>
                <w:bCs/>
                <w:sz w:val="22"/>
                <w:szCs w:val="22"/>
              </w:rPr>
              <w:t>.</w:t>
            </w:r>
          </w:p>
        </w:tc>
      </w:tr>
    </w:tbl>
    <w:p w14:paraId="17EAE6A9" w14:textId="77777777" w:rsidR="009B1CD0" w:rsidRPr="00A2106F" w:rsidRDefault="009B1CD0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299F9F96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C1 – Signature du marché ou de l’accord-cadre par le titulaire individuel :</w:t>
      </w:r>
    </w:p>
    <w:p w14:paraId="6BBA0E30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31D01830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F3954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Nom, prénom et qualité</w:t>
            </w:r>
          </w:p>
          <w:p w14:paraId="520728F3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ADF85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DEB13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231E968D" w14:textId="77777777" w:rsidTr="00AD312A">
        <w:trPr>
          <w:trHeight w:val="145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3CAC93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DB553A7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56F5C1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678263DB" w14:textId="77777777" w:rsidR="002904AF" w:rsidRPr="00A2106F" w:rsidRDefault="002904AF" w:rsidP="002904AF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103DBF79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b/>
          <w:sz w:val="22"/>
          <w:szCs w:val="22"/>
        </w:rPr>
      </w:pPr>
    </w:p>
    <w:p w14:paraId="2BE7428D" w14:textId="77777777" w:rsidR="00332B12" w:rsidRPr="00A2106F" w:rsidRDefault="00332B12" w:rsidP="00332B12">
      <w:pPr>
        <w:pStyle w:val="fcase1ertab"/>
        <w:tabs>
          <w:tab w:val="left" w:pos="851"/>
        </w:tabs>
        <w:ind w:left="0" w:firstLine="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sz w:val="22"/>
          <w:szCs w:val="22"/>
        </w:rPr>
        <w:t>C2 – Signature du marché ou de l’accord-cadre en cas de groupement :</w:t>
      </w:r>
    </w:p>
    <w:p w14:paraId="61F0DA89" w14:textId="77777777" w:rsidR="00332B12" w:rsidRPr="00A2106F" w:rsidRDefault="00332B12" w:rsidP="006C4338">
      <w:pPr>
        <w:tabs>
          <w:tab w:val="left" w:pos="851"/>
        </w:tabs>
        <w:jc w:val="both"/>
        <w:rPr>
          <w:rFonts w:ascii="Tahoma" w:hAnsi="Tahoma" w:cs="Tahoma"/>
        </w:rPr>
      </w:pPr>
    </w:p>
    <w:p w14:paraId="6FFCA643" w14:textId="77777777" w:rsidR="009B1CD0" w:rsidRPr="00A2106F" w:rsidRDefault="002904AF" w:rsidP="005846FB">
      <w:pPr>
        <w:tabs>
          <w:tab w:val="left" w:pos="851"/>
        </w:tabs>
        <w:rPr>
          <w:rFonts w:ascii="Tahoma" w:hAnsi="Tahoma" w:cs="Tahoma"/>
          <w:sz w:val="18"/>
          <w:szCs w:val="18"/>
        </w:rPr>
      </w:pPr>
      <w:r w:rsidRPr="00A2106F">
        <w:rPr>
          <w:rFonts w:ascii="Tahoma" w:hAnsi="Tahoma" w:cs="Tahoma"/>
        </w:rPr>
        <w:t>L</w:t>
      </w:r>
      <w:r w:rsidR="00036500" w:rsidRPr="00A2106F">
        <w:rPr>
          <w:rFonts w:ascii="Tahoma" w:hAnsi="Tahoma" w:cs="Tahoma"/>
        </w:rPr>
        <w:t xml:space="preserve">es membres </w:t>
      </w:r>
      <w:r w:rsidRPr="00A2106F">
        <w:rPr>
          <w:rFonts w:ascii="Tahoma" w:hAnsi="Tahoma" w:cs="Tahoma"/>
        </w:rPr>
        <w:t xml:space="preserve">du groupement d’opérateurs économiques </w:t>
      </w:r>
      <w:r w:rsidR="00036500" w:rsidRPr="00A2106F">
        <w:rPr>
          <w:rFonts w:ascii="Tahoma" w:hAnsi="Tahoma" w:cs="Tahoma"/>
        </w:rPr>
        <w:t>désignent le mandataire suivant</w:t>
      </w:r>
      <w:r w:rsidR="00083038">
        <w:rPr>
          <w:rFonts w:ascii="Tahoma" w:hAnsi="Tahoma" w:cs="Tahoma"/>
        </w:rPr>
        <w:t xml:space="preserve"> </w:t>
      </w:r>
      <w:r w:rsidR="00036500" w:rsidRPr="00A2106F">
        <w:rPr>
          <w:rFonts w:ascii="Tahoma" w:hAnsi="Tahoma" w:cs="Tahoma"/>
          <w:sz w:val="18"/>
          <w:szCs w:val="18"/>
        </w:rPr>
        <w:t>:</w:t>
      </w:r>
    </w:p>
    <w:p w14:paraId="4A835924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i/>
          <w:sz w:val="18"/>
          <w:szCs w:val="18"/>
        </w:rPr>
        <w:t>[Indiquer le nom commercial et la dénomination sociale du mandataire]</w:t>
      </w:r>
    </w:p>
    <w:p w14:paraId="2BFF9D36" w14:textId="77777777" w:rsidR="009B1CD0" w:rsidRPr="00A2106F" w:rsidRDefault="009B1CD0" w:rsidP="005846FB">
      <w:pPr>
        <w:tabs>
          <w:tab w:val="left" w:pos="851"/>
        </w:tabs>
        <w:rPr>
          <w:rFonts w:ascii="Tahoma" w:hAnsi="Tahoma" w:cs="Tahoma"/>
        </w:rPr>
      </w:pPr>
    </w:p>
    <w:p w14:paraId="083EE003" w14:textId="77777777" w:rsidR="00036500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6F2479D3" w14:textId="77777777" w:rsidR="00AD312A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65629055" w14:textId="77777777" w:rsidR="00AD312A" w:rsidRPr="00A2106F" w:rsidRDefault="00AD312A" w:rsidP="005846FB">
      <w:pPr>
        <w:tabs>
          <w:tab w:val="left" w:pos="851"/>
        </w:tabs>
        <w:rPr>
          <w:rFonts w:ascii="Tahoma" w:hAnsi="Tahoma" w:cs="Tahoma"/>
        </w:rPr>
      </w:pPr>
    </w:p>
    <w:p w14:paraId="1147F050" w14:textId="77777777" w:rsidR="00332B12" w:rsidRPr="00A2106F" w:rsidRDefault="00332B12" w:rsidP="00710FD6">
      <w:pPr>
        <w:tabs>
          <w:tab w:val="left" w:pos="851"/>
        </w:tabs>
        <w:rPr>
          <w:rFonts w:ascii="Tahoma" w:hAnsi="Tahoma" w:cs="Tahoma"/>
        </w:rPr>
      </w:pPr>
    </w:p>
    <w:p w14:paraId="0FDAE1F7" w14:textId="77777777" w:rsidR="00036500" w:rsidRPr="00A2106F" w:rsidRDefault="004A7169" w:rsidP="00710FD6">
      <w:pPr>
        <w:pStyle w:val="fcase1ertab"/>
        <w:tabs>
          <w:tab w:val="left" w:pos="851"/>
        </w:tabs>
        <w:ind w:left="0" w:firstLine="0"/>
        <w:rPr>
          <w:rFonts w:ascii="Tahoma" w:hAnsi="Tahoma" w:cs="Tahoma"/>
        </w:rPr>
      </w:pPr>
      <w:r w:rsidRPr="00A2106F">
        <w:rPr>
          <w:rFonts w:ascii="Tahoma" w:hAnsi="Tahoma" w:cs="Tahoma"/>
        </w:rPr>
        <w:t xml:space="preserve">En cas de groupement conjoint, </w:t>
      </w:r>
      <w:r w:rsidR="00036500" w:rsidRPr="00A2106F">
        <w:rPr>
          <w:rFonts w:ascii="Tahoma" w:hAnsi="Tahoma" w:cs="Tahoma"/>
        </w:rPr>
        <w:t xml:space="preserve">le mandataire </w:t>
      </w:r>
      <w:r w:rsidRPr="00A2106F">
        <w:rPr>
          <w:rFonts w:ascii="Tahoma" w:hAnsi="Tahoma" w:cs="Tahoma"/>
        </w:rPr>
        <w:t xml:space="preserve">du groupement </w:t>
      </w:r>
      <w:r w:rsidR="00036500" w:rsidRPr="00A2106F">
        <w:rPr>
          <w:rFonts w:ascii="Tahoma" w:hAnsi="Tahoma" w:cs="Tahoma"/>
        </w:rPr>
        <w:t>est :</w:t>
      </w:r>
    </w:p>
    <w:p w14:paraId="5B1B7D59" w14:textId="77777777" w:rsidR="00036500" w:rsidRPr="00A2106F" w:rsidRDefault="00036500" w:rsidP="00E47798">
      <w:pPr>
        <w:pStyle w:val="fcase1ertab"/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iCs/>
          <w:sz w:val="18"/>
          <w:szCs w:val="18"/>
        </w:rPr>
        <w:t>(Cocher la case correspondante.)</w:t>
      </w:r>
    </w:p>
    <w:p w14:paraId="48A49726" w14:textId="77777777" w:rsidR="00354C04" w:rsidRPr="00A2106F" w:rsidRDefault="007E313B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/>
          <w:iCs/>
        </w:rPr>
        <w:t xml:space="preserve"> </w:t>
      </w:r>
      <w:r w:rsidR="00354C04" w:rsidRPr="00A2106F">
        <w:rPr>
          <w:rFonts w:ascii="Tahoma" w:hAnsi="Tahoma" w:cs="Tahoma"/>
        </w:rPr>
        <w:t>conjoint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  <w:t>OU</w:t>
      </w:r>
      <w:r w:rsidR="00354C04" w:rsidRPr="00A2106F">
        <w:rPr>
          <w:rFonts w:ascii="Tahoma" w:hAnsi="Tahoma" w:cs="Tahoma"/>
        </w:rPr>
        <w:tab/>
      </w:r>
      <w:r w:rsidR="00354C04" w:rsidRPr="00A2106F">
        <w:rPr>
          <w:rFonts w:ascii="Tahoma" w:hAnsi="Tahoma" w:cs="Tahoma"/>
        </w:rPr>
        <w:tab/>
      </w: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54C04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354C04" w:rsidRPr="00A2106F">
        <w:rPr>
          <w:rFonts w:ascii="Tahoma" w:hAnsi="Tahoma" w:cs="Tahoma"/>
          <w:iCs/>
        </w:rPr>
        <w:t xml:space="preserve"> </w:t>
      </w:r>
      <w:r w:rsidR="00354C04" w:rsidRPr="00A2106F">
        <w:rPr>
          <w:rFonts w:ascii="Tahoma" w:hAnsi="Tahoma" w:cs="Tahoma"/>
        </w:rPr>
        <w:t>solidaire</w:t>
      </w:r>
    </w:p>
    <w:p w14:paraId="6D476225" w14:textId="77777777" w:rsidR="009B1CD0" w:rsidRPr="00A2106F" w:rsidRDefault="009B1CD0" w:rsidP="0083205E">
      <w:pPr>
        <w:tabs>
          <w:tab w:val="left" w:pos="851"/>
        </w:tabs>
        <w:rPr>
          <w:rFonts w:ascii="Tahoma" w:hAnsi="Tahoma" w:cs="Tahoma"/>
        </w:rPr>
      </w:pPr>
    </w:p>
    <w:p w14:paraId="668D215F" w14:textId="77777777" w:rsidR="001C733C" w:rsidRPr="00A2106F" w:rsidRDefault="001C733C" w:rsidP="00CD46CC">
      <w:pPr>
        <w:tabs>
          <w:tab w:val="left" w:pos="851"/>
        </w:tabs>
        <w:rPr>
          <w:rFonts w:ascii="Tahoma" w:hAnsi="Tahoma" w:cs="Tahoma"/>
        </w:rPr>
      </w:pPr>
    </w:p>
    <w:p w14:paraId="4F462422" w14:textId="77777777" w:rsidR="002904AF" w:rsidRPr="00A2106F" w:rsidRDefault="007E313B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</w:t>
      </w:r>
      <w:r w:rsidR="001C733C" w:rsidRPr="00A2106F">
        <w:rPr>
          <w:rFonts w:ascii="Tahoma" w:hAnsi="Tahoma" w:cs="Tahoma"/>
        </w:rPr>
        <w:t>Les membres du groupement</w:t>
      </w:r>
      <w:r w:rsidR="0021527A" w:rsidRPr="00A2106F">
        <w:rPr>
          <w:rFonts w:ascii="Tahoma" w:hAnsi="Tahoma" w:cs="Tahoma"/>
        </w:rPr>
        <w:t xml:space="preserve"> ont donné mandat</w:t>
      </w:r>
      <w:r w:rsidR="007F68A6" w:rsidRPr="00A2106F">
        <w:rPr>
          <w:rFonts w:ascii="Tahoma" w:hAnsi="Tahoma" w:cs="Tahoma"/>
        </w:rPr>
        <w:t xml:space="preserve"> au mandataire, qui signe le présent acte d’engagement</w:t>
      </w:r>
      <w:r w:rsidR="002904AF" w:rsidRPr="00A2106F">
        <w:rPr>
          <w:rFonts w:ascii="Tahoma" w:hAnsi="Tahoma" w:cs="Tahoma"/>
        </w:rPr>
        <w:t> :</w:t>
      </w:r>
    </w:p>
    <w:p w14:paraId="50E51866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 xml:space="preserve">(Cocher la </w:t>
      </w:r>
      <w:r w:rsidR="002904AF" w:rsidRPr="00A2106F">
        <w:rPr>
          <w:rFonts w:ascii="Tahoma" w:hAnsi="Tahoma" w:cs="Tahoma"/>
          <w:i/>
          <w:sz w:val="18"/>
          <w:szCs w:val="18"/>
        </w:rPr>
        <w:t xml:space="preserve">ou les </w:t>
      </w:r>
      <w:r w:rsidRPr="00A2106F">
        <w:rPr>
          <w:rFonts w:ascii="Tahoma" w:hAnsi="Tahoma" w:cs="Tahoma"/>
          <w:i/>
          <w:sz w:val="18"/>
          <w:szCs w:val="18"/>
        </w:rPr>
        <w:t>case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 xml:space="preserve"> correspondante</w:t>
      </w:r>
      <w:r w:rsidR="002904AF" w:rsidRPr="00A2106F">
        <w:rPr>
          <w:rFonts w:ascii="Tahoma" w:hAnsi="Tahoma" w:cs="Tahoma"/>
          <w:i/>
          <w:sz w:val="18"/>
          <w:szCs w:val="18"/>
        </w:rPr>
        <w:t>s</w:t>
      </w:r>
      <w:r w:rsidRPr="00A2106F">
        <w:rPr>
          <w:rFonts w:ascii="Tahoma" w:hAnsi="Tahoma" w:cs="Tahoma"/>
          <w:i/>
          <w:sz w:val="18"/>
          <w:szCs w:val="18"/>
        </w:rPr>
        <w:t>.)</w:t>
      </w:r>
    </w:p>
    <w:p w14:paraId="7FE5D80B" w14:textId="77777777" w:rsidR="001C733C" w:rsidRPr="00A2106F" w:rsidRDefault="001C733C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Tahoma" w:hAnsi="Tahoma" w:cs="Tahoma"/>
        </w:rPr>
      </w:pPr>
    </w:p>
    <w:p w14:paraId="2F9E19C7" w14:textId="77777777" w:rsidR="002904AF" w:rsidRPr="00A2106F" w:rsidRDefault="001C733C" w:rsidP="009B45B9">
      <w:pPr>
        <w:tabs>
          <w:tab w:val="left" w:pos="851"/>
        </w:tabs>
        <w:ind w:left="1695" w:hanging="1695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</w:rPr>
        <w:tab/>
      </w:r>
      <w:r w:rsidR="002904AF" w:rsidRPr="00A2106F">
        <w:rPr>
          <w:rFonts w:ascii="Tahoma" w:hAnsi="Tahoma" w:cs="Tahoma"/>
        </w:rPr>
        <w:t>pour signer le présent acte d’engagement en leur nom et pour leur compte</w:t>
      </w:r>
      <w:r w:rsidR="007F68A6" w:rsidRPr="00A2106F">
        <w:rPr>
          <w:rFonts w:ascii="Tahoma" w:hAnsi="Tahoma" w:cs="Tahoma"/>
        </w:rPr>
        <w:t xml:space="preserve">, </w:t>
      </w:r>
      <w:r w:rsidR="0021527A" w:rsidRPr="00A2106F">
        <w:rPr>
          <w:rFonts w:ascii="Tahoma" w:hAnsi="Tahoma" w:cs="Tahoma"/>
        </w:rPr>
        <w:t xml:space="preserve">pour les représenter vis-à-vis de l’acheteur </w:t>
      </w:r>
      <w:r w:rsidR="007F68A6" w:rsidRPr="00A2106F">
        <w:rPr>
          <w:rFonts w:ascii="Tahoma" w:hAnsi="Tahoma" w:cs="Tahoma"/>
        </w:rPr>
        <w:t>et pour coordonner l’ensemble des prestations</w:t>
      </w:r>
      <w:r w:rsidR="00983FF3" w:rsidRPr="00A2106F">
        <w:rPr>
          <w:rFonts w:ascii="Tahoma" w:hAnsi="Tahoma" w:cs="Tahoma"/>
        </w:rPr>
        <w:t> ;</w:t>
      </w:r>
    </w:p>
    <w:p w14:paraId="5F4FC3D4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1218825F" w14:textId="77777777" w:rsidR="002904AF" w:rsidRPr="00A2106F" w:rsidRDefault="002904AF" w:rsidP="001C733C">
      <w:pPr>
        <w:tabs>
          <w:tab w:val="left" w:pos="851"/>
        </w:tabs>
        <w:rPr>
          <w:rFonts w:ascii="Tahoma" w:hAnsi="Tahoma" w:cs="Tahoma"/>
        </w:rPr>
      </w:pPr>
    </w:p>
    <w:p w14:paraId="514E2EA2" w14:textId="77777777" w:rsidR="002904AF" w:rsidRPr="00A2106F" w:rsidRDefault="007E313B" w:rsidP="002904AF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904AF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904AF" w:rsidRPr="00A2106F">
        <w:rPr>
          <w:rFonts w:ascii="Tahoma" w:hAnsi="Tahoma" w:cs="Tahoma"/>
        </w:rPr>
        <w:tab/>
        <w:t>pour signer, en leur nom et pour leur compte, les modifications ultérieures du mar</w:t>
      </w:r>
      <w:r w:rsidR="0021527A" w:rsidRPr="00A2106F">
        <w:rPr>
          <w:rFonts w:ascii="Tahoma" w:hAnsi="Tahoma" w:cs="Tahoma"/>
        </w:rPr>
        <w:t>ché public ou de l’accord-cadre</w:t>
      </w:r>
      <w:r w:rsidR="002904AF" w:rsidRPr="00A2106F">
        <w:rPr>
          <w:rFonts w:ascii="Tahoma" w:hAnsi="Tahoma" w:cs="Tahoma"/>
        </w:rPr>
        <w:t> ;</w:t>
      </w:r>
    </w:p>
    <w:p w14:paraId="3F5FD890" w14:textId="77777777" w:rsidR="00BE6078" w:rsidRPr="00A2106F" w:rsidRDefault="00BE6078" w:rsidP="00BE6078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  <w:t>(joindre les pouvoirs en annexe du présent document.)</w:t>
      </w:r>
    </w:p>
    <w:p w14:paraId="5B03F2BD" w14:textId="77777777" w:rsidR="002904AF" w:rsidRPr="00A2106F" w:rsidRDefault="002904AF" w:rsidP="002904AF">
      <w:pPr>
        <w:tabs>
          <w:tab w:val="left" w:pos="851"/>
        </w:tabs>
        <w:rPr>
          <w:rFonts w:ascii="Tahoma" w:hAnsi="Tahoma" w:cs="Tahoma"/>
          <w:iCs/>
        </w:rPr>
      </w:pPr>
    </w:p>
    <w:p w14:paraId="4184221D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Pr="00A2106F">
        <w:rPr>
          <w:rFonts w:ascii="Tahoma" w:hAnsi="Tahoma" w:cs="Tahoma"/>
          <w:i/>
          <w:iCs/>
        </w:rPr>
        <w:t xml:space="preserve"> </w:t>
      </w:r>
      <w:r w:rsidRPr="00A2106F">
        <w:rPr>
          <w:rFonts w:ascii="Tahoma" w:hAnsi="Tahoma" w:cs="Tahoma"/>
        </w:rPr>
        <w:tab/>
        <w:t>ont donné mandat au mandataire dans les conditions définies par les pouvoirs joints en annexe.</w:t>
      </w:r>
    </w:p>
    <w:p w14:paraId="051D8A21" w14:textId="77777777" w:rsidR="002904AF" w:rsidRPr="00A2106F" w:rsidRDefault="002904AF" w:rsidP="002904AF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</w:p>
    <w:p w14:paraId="5948D46D" w14:textId="77777777" w:rsidR="001C733C" w:rsidRPr="00A2106F" w:rsidRDefault="001C733C" w:rsidP="001C733C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</w:p>
    <w:p w14:paraId="5A0A3B87" w14:textId="77777777" w:rsidR="00036500" w:rsidRPr="00A2106F" w:rsidRDefault="007E313B" w:rsidP="006C4338">
      <w:pPr>
        <w:tabs>
          <w:tab w:val="left" w:pos="851"/>
        </w:tabs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21527A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21527A" w:rsidRPr="00A2106F">
        <w:rPr>
          <w:rFonts w:ascii="Tahoma" w:hAnsi="Tahoma" w:cs="Tahoma"/>
        </w:rPr>
        <w:t xml:space="preserve"> L</w:t>
      </w:r>
      <w:r w:rsidR="00036500" w:rsidRPr="00A2106F">
        <w:rPr>
          <w:rFonts w:ascii="Tahoma" w:hAnsi="Tahoma" w:cs="Tahoma"/>
        </w:rPr>
        <w:t>es membres du groupement</w:t>
      </w:r>
      <w:r w:rsidR="00332B12" w:rsidRPr="00A2106F">
        <w:rPr>
          <w:rFonts w:ascii="Tahoma" w:hAnsi="Tahoma" w:cs="Tahoma"/>
        </w:rPr>
        <w:t>, qui signent le présent acte d’engagement</w:t>
      </w:r>
      <w:r w:rsidR="00036500" w:rsidRPr="00A2106F">
        <w:rPr>
          <w:rFonts w:ascii="Tahoma" w:hAnsi="Tahoma" w:cs="Tahoma"/>
        </w:rPr>
        <w:t> :</w:t>
      </w:r>
    </w:p>
    <w:p w14:paraId="559A9364" w14:textId="77777777" w:rsidR="00036500" w:rsidRPr="00A2106F" w:rsidRDefault="00036500" w:rsidP="006F3DF9">
      <w:pPr>
        <w:tabs>
          <w:tab w:val="left" w:pos="851"/>
        </w:tabs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(Cocher la case correspondante.)</w:t>
      </w:r>
    </w:p>
    <w:p w14:paraId="26154C01" w14:textId="77777777" w:rsidR="00036500" w:rsidRPr="00A2106F" w:rsidRDefault="00036500" w:rsidP="005846FB">
      <w:pPr>
        <w:tabs>
          <w:tab w:val="left" w:pos="851"/>
        </w:tabs>
        <w:rPr>
          <w:rFonts w:ascii="Tahoma" w:hAnsi="Tahoma" w:cs="Tahoma"/>
        </w:rPr>
      </w:pPr>
    </w:p>
    <w:p w14:paraId="1A1192B0" w14:textId="77777777" w:rsidR="00AE7831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831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AE7831" w:rsidRPr="00A2106F">
        <w:rPr>
          <w:rFonts w:ascii="Tahoma" w:hAnsi="Tahoma" w:cs="Tahoma"/>
        </w:rPr>
        <w:tab/>
        <w:t>donnent mandat au mandataire, qui l’accepte, pour les représenter vis-à-vis de l’acheteur et pour coordonner l’ensemble des prestations ;</w:t>
      </w:r>
    </w:p>
    <w:p w14:paraId="2F3538FD" w14:textId="77777777" w:rsidR="00AE7831" w:rsidRPr="00A2106F" w:rsidRDefault="00AE7831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</w:rPr>
      </w:pPr>
    </w:p>
    <w:p w14:paraId="27D80D97" w14:textId="77777777" w:rsidR="00036500" w:rsidRPr="00A2106F" w:rsidRDefault="007E313B" w:rsidP="009B45B9">
      <w:pPr>
        <w:tabs>
          <w:tab w:val="left" w:pos="851"/>
        </w:tabs>
        <w:ind w:left="1701" w:hanging="850"/>
        <w:jc w:val="both"/>
        <w:rPr>
          <w:rFonts w:ascii="Tahoma" w:hAnsi="Tahoma" w:cs="Tahoma"/>
          <w:iCs/>
        </w:rPr>
      </w:pPr>
      <w:r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Pr="00A2106F">
        <w:rPr>
          <w:rFonts w:ascii="Tahoma" w:hAnsi="Tahoma" w:cs="Tahoma"/>
        </w:rPr>
      </w:r>
      <w:r w:rsidRPr="00A2106F">
        <w:rPr>
          <w:rFonts w:ascii="Tahoma" w:hAnsi="Tahoma" w:cs="Tahoma"/>
        </w:rPr>
        <w:fldChar w:fldCharType="separate"/>
      </w:r>
      <w:r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</w:rPr>
        <w:tab/>
        <w:t xml:space="preserve">donnent mandat au mandataire, qui l’accepte, pour signer, en leur nom et pour leur compte, </w:t>
      </w:r>
      <w:r w:rsidR="004A7169" w:rsidRPr="00A2106F">
        <w:rPr>
          <w:rFonts w:ascii="Tahoma" w:hAnsi="Tahoma" w:cs="Tahoma"/>
        </w:rPr>
        <w:t>les</w:t>
      </w:r>
      <w:r w:rsidR="00036500" w:rsidRPr="00A2106F">
        <w:rPr>
          <w:rFonts w:ascii="Tahoma" w:hAnsi="Tahoma" w:cs="Tahoma"/>
        </w:rPr>
        <w:t xml:space="preserve"> modifications ultérieures du marché ou de l’accord-cadre ;</w:t>
      </w:r>
    </w:p>
    <w:p w14:paraId="268E1EDE" w14:textId="77777777" w:rsidR="00036500" w:rsidRPr="00A2106F" w:rsidRDefault="00036500" w:rsidP="006C4338">
      <w:pPr>
        <w:tabs>
          <w:tab w:val="left" w:pos="851"/>
        </w:tabs>
        <w:rPr>
          <w:rFonts w:ascii="Tahoma" w:hAnsi="Tahoma" w:cs="Tahoma"/>
          <w:iCs/>
        </w:rPr>
      </w:pPr>
    </w:p>
    <w:p w14:paraId="3542E94A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</w:rPr>
        <w:tab/>
      </w:r>
      <w:r w:rsidR="007E313B" w:rsidRPr="00A2106F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36500" w:rsidRPr="00A2106F">
        <w:rPr>
          <w:rFonts w:ascii="Tahoma" w:hAnsi="Tahoma" w:cs="Tahoma"/>
        </w:rPr>
        <w:instrText xml:space="preserve"> FORMCHECKBOX </w:instrText>
      </w:r>
      <w:r w:rsidR="007E313B" w:rsidRPr="00A2106F">
        <w:rPr>
          <w:rFonts w:ascii="Tahoma" w:hAnsi="Tahoma" w:cs="Tahoma"/>
        </w:rPr>
      </w:r>
      <w:r w:rsidR="007E313B" w:rsidRPr="00A2106F">
        <w:rPr>
          <w:rFonts w:ascii="Tahoma" w:hAnsi="Tahoma" w:cs="Tahoma"/>
        </w:rPr>
        <w:fldChar w:fldCharType="separate"/>
      </w:r>
      <w:r w:rsidR="007E313B" w:rsidRPr="00A2106F">
        <w:rPr>
          <w:rFonts w:ascii="Tahoma" w:hAnsi="Tahoma" w:cs="Tahoma"/>
        </w:rPr>
        <w:fldChar w:fldCharType="end"/>
      </w:r>
      <w:r w:rsidR="00036500" w:rsidRPr="00A2106F">
        <w:rPr>
          <w:rFonts w:ascii="Tahoma" w:hAnsi="Tahoma" w:cs="Tahoma"/>
          <w:i/>
          <w:iCs/>
        </w:rPr>
        <w:t xml:space="preserve"> </w:t>
      </w:r>
      <w:r w:rsidR="00036500" w:rsidRPr="00A2106F">
        <w:rPr>
          <w:rFonts w:ascii="Tahoma" w:hAnsi="Tahoma" w:cs="Tahoma"/>
        </w:rPr>
        <w:tab/>
        <w:t>donnent mandat au mandataire dans les conditions définies ci-dessous</w:t>
      </w:r>
      <w:r w:rsidRPr="00A2106F">
        <w:rPr>
          <w:rFonts w:ascii="Tahoma" w:hAnsi="Tahoma" w:cs="Tahoma"/>
        </w:rPr>
        <w:t> :</w:t>
      </w:r>
    </w:p>
    <w:p w14:paraId="62FC9007" w14:textId="77777777" w:rsidR="00036500" w:rsidRPr="00A2106F" w:rsidRDefault="00844DAA" w:rsidP="009B45B9">
      <w:pPr>
        <w:tabs>
          <w:tab w:val="left" w:pos="851"/>
        </w:tabs>
        <w:ind w:left="1134" w:hanging="850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Pr="00A2106F">
        <w:rPr>
          <w:rFonts w:ascii="Tahoma" w:hAnsi="Tahoma" w:cs="Tahoma"/>
          <w:i/>
          <w:sz w:val="18"/>
          <w:szCs w:val="18"/>
        </w:rPr>
        <w:tab/>
      </w:r>
      <w:r w:rsidR="00036500" w:rsidRPr="00A2106F">
        <w:rPr>
          <w:rFonts w:ascii="Tahoma" w:hAnsi="Tahoma" w:cs="Tahoma"/>
          <w:i/>
          <w:sz w:val="18"/>
          <w:szCs w:val="18"/>
        </w:rPr>
        <w:t>(Donner des précisions sur l’étendue du mandat.)</w:t>
      </w:r>
    </w:p>
    <w:p w14:paraId="0E2E35B6" w14:textId="77777777" w:rsidR="009B1CD0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1DCF4071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32E7E0CE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04A809B1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3D889063" w14:textId="77777777" w:rsidR="00083038" w:rsidRDefault="00083038" w:rsidP="006C4338">
      <w:pPr>
        <w:tabs>
          <w:tab w:val="left" w:pos="851"/>
        </w:tabs>
        <w:rPr>
          <w:rFonts w:ascii="Tahoma" w:hAnsi="Tahoma" w:cs="Tahoma"/>
        </w:rPr>
      </w:pPr>
    </w:p>
    <w:p w14:paraId="3B17EB93" w14:textId="77777777" w:rsidR="00AD312A" w:rsidRDefault="00AD312A" w:rsidP="006C4338">
      <w:pPr>
        <w:tabs>
          <w:tab w:val="left" w:pos="851"/>
        </w:tabs>
        <w:rPr>
          <w:rFonts w:ascii="Tahoma" w:hAnsi="Tahoma" w:cs="Tahoma"/>
        </w:rPr>
      </w:pPr>
    </w:p>
    <w:p w14:paraId="1FB5366E" w14:textId="77777777" w:rsidR="00AD312A" w:rsidRPr="00A2106F" w:rsidRDefault="00AD312A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A2106F" w14:paraId="2F25B9A9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5CD24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lastRenderedPageBreak/>
              <w:t>Nom, prénom et qualité</w:t>
            </w:r>
          </w:p>
          <w:p w14:paraId="41CB93E0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4E240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87DFB" w14:textId="77777777" w:rsidR="00332B12" w:rsidRPr="00A2106F" w:rsidRDefault="00332B12" w:rsidP="00B054DA">
            <w:pPr>
              <w:tabs>
                <w:tab w:val="left" w:pos="851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A2106F">
              <w:rPr>
                <w:rFonts w:ascii="Tahoma" w:hAnsi="Tahoma" w:cs="Tahoma"/>
                <w:b/>
                <w:bCs/>
              </w:rPr>
              <w:t>Signature</w:t>
            </w:r>
          </w:p>
        </w:tc>
      </w:tr>
      <w:tr w:rsidR="00332B12" w:rsidRPr="00A2106F" w14:paraId="6BE4DD1A" w14:textId="77777777" w:rsidTr="00AD312A">
        <w:trPr>
          <w:trHeight w:val="119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5505A11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069C2E92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30B35C33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  <w:tr w:rsidR="00332B12" w:rsidRPr="00A2106F" w14:paraId="7454F904" w14:textId="77777777" w:rsidTr="00AD312A">
        <w:trPr>
          <w:trHeight w:val="1265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0320B6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0AC01C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478AB6C" w14:textId="77777777" w:rsidR="00332B12" w:rsidRPr="00A2106F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Tahoma" w:hAnsi="Tahoma" w:cs="Tahoma"/>
                <w:b/>
                <w:bCs/>
              </w:rPr>
            </w:pPr>
          </w:p>
        </w:tc>
      </w:tr>
    </w:tbl>
    <w:p w14:paraId="7AE20F4A" w14:textId="77777777" w:rsidR="009B1CD0" w:rsidRDefault="00332B12" w:rsidP="00AD312A">
      <w:pPr>
        <w:tabs>
          <w:tab w:val="left" w:pos="851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sz w:val="18"/>
          <w:szCs w:val="18"/>
        </w:rPr>
        <w:t>(*) Le signataire doit avoir le pouvoir d’engager la personne qu’il représente.</w:t>
      </w:r>
    </w:p>
    <w:p w14:paraId="4D7183A4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A2106F" w14:paraId="5FB1836B" w14:textId="77777777">
        <w:tc>
          <w:tcPr>
            <w:tcW w:w="10277" w:type="dxa"/>
            <w:shd w:val="clear" w:color="auto" w:fill="66CCFF"/>
          </w:tcPr>
          <w:p w14:paraId="16D40ADD" w14:textId="77777777" w:rsidR="009B1CD0" w:rsidRPr="00A2106F" w:rsidRDefault="009B1CD0" w:rsidP="005846F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bookmarkStart w:id="0" w:name="OLE_LINK1"/>
            <w:r w:rsidRPr="00A2106F">
              <w:rPr>
                <w:rFonts w:ascii="Tahoma" w:hAnsi="Tahoma" w:cs="Tahoma"/>
                <w:sz w:val="22"/>
                <w:szCs w:val="22"/>
              </w:rPr>
              <w:t xml:space="preserve">D - Identification </w:t>
            </w:r>
            <w:r w:rsidR="001C40C0" w:rsidRPr="00A2106F">
              <w:rPr>
                <w:rFonts w:ascii="Tahoma" w:hAnsi="Tahoma" w:cs="Tahoma"/>
                <w:sz w:val="22"/>
                <w:szCs w:val="22"/>
              </w:rPr>
              <w:t>et signature de l’acheteur</w:t>
            </w:r>
            <w:r w:rsidR="00F87D32">
              <w:rPr>
                <w:rFonts w:ascii="Tahoma" w:hAnsi="Tahoma" w:cs="Tahoma"/>
                <w:sz w:val="22"/>
                <w:szCs w:val="22"/>
              </w:rPr>
              <w:t xml:space="preserve"> et des entités exécutant le marché ou maîtrise d’ouvrage</w:t>
            </w:r>
          </w:p>
        </w:tc>
      </w:tr>
      <w:bookmarkEnd w:id="0"/>
    </w:tbl>
    <w:p w14:paraId="380B967C" w14:textId="77777777" w:rsidR="009B1CD0" w:rsidRPr="00A2106F" w:rsidRDefault="009B1CD0" w:rsidP="006C4338">
      <w:pPr>
        <w:tabs>
          <w:tab w:val="left" w:pos="851"/>
        </w:tabs>
        <w:rPr>
          <w:rFonts w:ascii="Tahoma" w:hAnsi="Tahoma" w:cs="Tahoma"/>
        </w:rPr>
      </w:pPr>
    </w:p>
    <w:p w14:paraId="2F98DB21" w14:textId="77777777" w:rsidR="00C63047" w:rsidRPr="00D92112" w:rsidRDefault="00C63047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 l’acheteur :</w:t>
      </w:r>
    </w:p>
    <w:p w14:paraId="161B50CA" w14:textId="77777777" w:rsidR="00C63047" w:rsidRPr="00F85760" w:rsidRDefault="00C63047" w:rsidP="00D92112">
      <w:pPr>
        <w:pStyle w:val="Titre1"/>
        <w:tabs>
          <w:tab w:val="left" w:pos="851"/>
        </w:tabs>
        <w:ind w:left="0" w:firstLine="0"/>
        <w:jc w:val="both"/>
        <w:rPr>
          <w:rFonts w:ascii="Tahoma" w:hAnsi="Tahoma" w:cs="Tahoma"/>
          <w:highlight w:val="green"/>
        </w:rPr>
      </w:pPr>
    </w:p>
    <w:p w14:paraId="30F71A05" w14:textId="77777777" w:rsidR="00C63047" w:rsidRPr="00D92112" w:rsidRDefault="00906232" w:rsidP="00D92112">
      <w:pPr>
        <w:pStyle w:val="Titre1"/>
        <w:ind w:left="0" w:firstLine="0"/>
        <w:jc w:val="both"/>
        <w:rPr>
          <w:rFonts w:ascii="Tahoma" w:hAnsi="Tahoma" w:cs="Tahoma"/>
        </w:rPr>
      </w:pPr>
      <w:bookmarkStart w:id="1" w:name="_Hlk191593806"/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  <w:r w:rsidR="00F87D32" w:rsidRPr="00D92112">
        <w:rPr>
          <w:rFonts w:ascii="Tahoma" w:hAnsi="Tahoma" w:cs="Tahoma"/>
        </w:rPr>
        <w:t xml:space="preserve"> en qualité d’établissement support du GHT-BO</w:t>
      </w:r>
    </w:p>
    <w:p w14:paraId="12ADF3FB" w14:textId="77777777" w:rsidR="00C63047" w:rsidRPr="00D92112" w:rsidRDefault="00C63047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 w:rsidR="00D92112"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  <w:bookmarkEnd w:id="1"/>
    </w:p>
    <w:p w14:paraId="3675A692" w14:textId="77777777" w:rsidR="00C63047" w:rsidRDefault="00C63047" w:rsidP="00C63047"/>
    <w:p w14:paraId="5A840654" w14:textId="77777777" w:rsidR="00F87D32" w:rsidRDefault="00F87D32" w:rsidP="00C63047"/>
    <w:p w14:paraId="15F3B5CF" w14:textId="77777777" w:rsidR="00F87D32" w:rsidRPr="00D92112" w:rsidRDefault="00F87D32" w:rsidP="00D92112">
      <w:pPr>
        <w:pStyle w:val="Titre1"/>
        <w:tabs>
          <w:tab w:val="left" w:pos="567"/>
          <w:tab w:val="left" w:pos="851"/>
        </w:tabs>
        <w:ind w:left="0" w:firstLine="0"/>
        <w:jc w:val="both"/>
        <w:rPr>
          <w:rFonts w:ascii="Tahoma" w:hAnsi="Tahoma" w:cs="Tahoma"/>
          <w:b w:val="0"/>
          <w:bCs/>
          <w:iCs/>
          <w:color w:val="FF0000"/>
        </w:rPr>
      </w:pPr>
      <w:r w:rsidRPr="00D92112">
        <w:rPr>
          <w:rFonts w:ascii="Tahoma" w:hAnsi="Tahoma" w:cs="Tahoma"/>
          <w:b w:val="0"/>
          <w:bCs/>
          <w:iCs/>
          <w:color w:val="FF0000"/>
        </w:rPr>
        <w:t>Désignation des établissements exécutant le marché</w:t>
      </w:r>
      <w:r w:rsidR="00AA3D45">
        <w:rPr>
          <w:rFonts w:ascii="Tahoma" w:hAnsi="Tahoma" w:cs="Tahoma"/>
          <w:b w:val="0"/>
          <w:bCs/>
          <w:iCs/>
          <w:color w:val="FF0000"/>
        </w:rPr>
        <w:t xml:space="preserve"> </w:t>
      </w:r>
      <w:r w:rsidRPr="00D92112">
        <w:rPr>
          <w:rFonts w:ascii="Tahoma" w:hAnsi="Tahoma" w:cs="Tahoma"/>
          <w:b w:val="0"/>
          <w:bCs/>
          <w:iCs/>
          <w:color w:val="FF0000"/>
        </w:rPr>
        <w:t>:</w:t>
      </w:r>
    </w:p>
    <w:p w14:paraId="41929240" w14:textId="77777777" w:rsidR="00F87D32" w:rsidRPr="00F85760" w:rsidRDefault="00F87D32" w:rsidP="00F87D32">
      <w:pPr>
        <w:pStyle w:val="Titre1"/>
        <w:tabs>
          <w:tab w:val="left" w:pos="851"/>
        </w:tabs>
        <w:ind w:left="0"/>
        <w:jc w:val="both"/>
        <w:rPr>
          <w:rFonts w:ascii="Tahoma" w:hAnsi="Tahoma" w:cs="Tahoma"/>
          <w:highlight w:val="green"/>
        </w:rPr>
      </w:pPr>
    </w:p>
    <w:p w14:paraId="5CED846F" w14:textId="42A70F8A" w:rsidR="0029631F" w:rsidRPr="00D92112" w:rsidRDefault="0029631F" w:rsidP="0029631F">
      <w:pPr>
        <w:pStyle w:val="Titre1"/>
        <w:ind w:left="0" w:firstLine="0"/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>Centre Hospitalier Universitaire de Brest</w:t>
      </w:r>
    </w:p>
    <w:p w14:paraId="68F57AD7" w14:textId="1EFE75DC" w:rsidR="00D92112" w:rsidRPr="00D92112" w:rsidRDefault="0029631F" w:rsidP="0029631F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D92112">
        <w:rPr>
          <w:rFonts w:ascii="Tahoma" w:hAnsi="Tahoma" w:cs="Tahoma"/>
        </w:rPr>
        <w:t>2 avenue Foch</w:t>
      </w:r>
      <w:r>
        <w:rPr>
          <w:rFonts w:ascii="Tahoma" w:hAnsi="Tahoma" w:cs="Tahoma"/>
        </w:rPr>
        <w:t xml:space="preserve"> - </w:t>
      </w:r>
      <w:r w:rsidRPr="00D92112">
        <w:rPr>
          <w:rFonts w:ascii="Tahoma" w:hAnsi="Tahoma" w:cs="Tahoma"/>
          <w:bCs/>
        </w:rPr>
        <w:t>29609 BREST Cedex</w:t>
      </w:r>
    </w:p>
    <w:p w14:paraId="2C76867D" w14:textId="77777777" w:rsidR="00D92112" w:rsidRDefault="00D92112" w:rsidP="00AA3D45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</w:t>
      </w:r>
      <w:r w:rsidR="00AA3D45">
        <w:rPr>
          <w:rFonts w:ascii="Tahoma" w:hAnsi="Tahoma" w:cs="Tahoma"/>
          <w:b/>
          <w:bCs/>
        </w:rPr>
        <w:t xml:space="preserve"> </w:t>
      </w:r>
    </w:p>
    <w:p w14:paraId="5A1230F7" w14:textId="77777777" w:rsidR="00D2655F" w:rsidRPr="00906232" w:rsidRDefault="00D2655F" w:rsidP="00AA3D45">
      <w:pPr>
        <w:pStyle w:val="En-tte"/>
        <w:tabs>
          <w:tab w:val="clear" w:pos="4536"/>
          <w:tab w:val="clear" w:pos="9072"/>
        </w:tabs>
        <w:jc w:val="both"/>
      </w:pPr>
    </w:p>
    <w:p w14:paraId="06ED5F7B" w14:textId="77777777" w:rsidR="00C63047" w:rsidRPr="00906232" w:rsidRDefault="00C63047" w:rsidP="00C63047">
      <w:pPr>
        <w:tabs>
          <w:tab w:val="left" w:pos="426"/>
          <w:tab w:val="left" w:pos="851"/>
          <w:tab w:val="left" w:pos="5103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Nom, prénom, qualité du signataire du marché ou de l’accord-cadre :</w:t>
      </w:r>
    </w:p>
    <w:p w14:paraId="5B74ACCD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26161A61" w14:textId="77777777" w:rsidR="00C63047" w:rsidRPr="00906232" w:rsidRDefault="009D4B60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Madame FAVREL-FEUIL</w:t>
      </w:r>
      <w:r w:rsidR="00361EF0">
        <w:rPr>
          <w:rFonts w:ascii="Tahoma" w:hAnsi="Tahoma" w:cs="Tahoma"/>
        </w:rPr>
        <w:t>LADE, Directrice Générale du CH</w:t>
      </w:r>
      <w:r w:rsidRPr="00906232">
        <w:rPr>
          <w:rFonts w:ascii="Tahoma" w:hAnsi="Tahoma" w:cs="Tahoma"/>
        </w:rPr>
        <w:t>U de BREST ou son représentant</w:t>
      </w:r>
    </w:p>
    <w:p w14:paraId="38FEAFEA" w14:textId="77777777" w:rsidR="00C63047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1DAF7216" w14:textId="77777777" w:rsidR="00D2655F" w:rsidRPr="00906232" w:rsidRDefault="00D2655F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6EB873CE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  <w:i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spacing w:val="-10"/>
        </w:rPr>
        <w:t xml:space="preserve"> </w:t>
      </w:r>
      <w:r w:rsidR="00083038" w:rsidRPr="00906232">
        <w:rPr>
          <w:rFonts w:ascii="Tahoma" w:hAnsi="Tahoma" w:cs="Tahoma"/>
        </w:rPr>
        <w:t>Personne habilitée à donner les renseignements relatifs aux nantissements ou cessions de créances</w:t>
      </w:r>
      <w:r w:rsidR="00083038" w:rsidRPr="00906232">
        <w:rPr>
          <w:rFonts w:ascii="Tahoma" w:hAnsi="Tahoma" w:cs="Tahoma"/>
          <w:i/>
        </w:rPr>
        <w:t> :</w:t>
      </w:r>
    </w:p>
    <w:p w14:paraId="353FA06B" w14:textId="77777777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</w:p>
    <w:p w14:paraId="64FA0901" w14:textId="5B404205" w:rsidR="00C63047" w:rsidRPr="00906232" w:rsidRDefault="00C63047" w:rsidP="00C63047">
      <w:pPr>
        <w:tabs>
          <w:tab w:val="left" w:pos="851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Monsieur Cyril MARTIN, Directeur des Achats</w:t>
      </w:r>
      <w:r w:rsidR="0029631F">
        <w:rPr>
          <w:rFonts w:ascii="Tahoma" w:hAnsi="Tahoma" w:cs="Tahoma"/>
        </w:rPr>
        <w:t xml:space="preserve">, </w:t>
      </w:r>
      <w:r w:rsidRPr="00906232">
        <w:rPr>
          <w:rFonts w:ascii="Tahoma" w:hAnsi="Tahoma" w:cs="Tahoma"/>
        </w:rPr>
        <w:t>de la Logistique</w:t>
      </w:r>
      <w:r w:rsidR="0029631F">
        <w:rPr>
          <w:rFonts w:ascii="Tahoma" w:hAnsi="Tahoma" w:cs="Tahoma"/>
        </w:rPr>
        <w:t xml:space="preserve"> et du Biomédical</w:t>
      </w:r>
      <w:r w:rsidR="00D92112">
        <w:rPr>
          <w:rFonts w:ascii="Tahoma" w:hAnsi="Tahoma" w:cs="Tahoma"/>
        </w:rPr>
        <w:t>, Directeur des achats du GHT-BO</w:t>
      </w:r>
      <w:r w:rsidRPr="00906232">
        <w:rPr>
          <w:rFonts w:ascii="Tahoma" w:hAnsi="Tahoma" w:cs="Tahoma"/>
        </w:rPr>
        <w:t xml:space="preserve"> ou son représentant</w:t>
      </w:r>
    </w:p>
    <w:p w14:paraId="673846EC" w14:textId="77777777" w:rsidR="00C63047" w:rsidRPr="00D92112" w:rsidRDefault="00906232" w:rsidP="00D92112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D92112">
        <w:rPr>
          <w:rFonts w:ascii="Tahoma" w:hAnsi="Tahoma" w:cs="Tahoma"/>
        </w:rPr>
        <w:t xml:space="preserve">Centre Hospitalier </w:t>
      </w:r>
      <w:r w:rsidR="00C63047" w:rsidRPr="00D92112">
        <w:rPr>
          <w:rFonts w:ascii="Tahoma" w:hAnsi="Tahoma" w:cs="Tahoma"/>
        </w:rPr>
        <w:t>Universitaire de Brest</w:t>
      </w:r>
    </w:p>
    <w:p w14:paraId="7505CA96" w14:textId="229E6A2F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>Direction des Achats</w:t>
      </w:r>
      <w:r w:rsidR="0029631F">
        <w:rPr>
          <w:rFonts w:ascii="Tahoma" w:hAnsi="Tahoma" w:cs="Tahoma"/>
        </w:rPr>
        <w:t xml:space="preserve">, de la </w:t>
      </w:r>
      <w:r w:rsidRPr="00906232">
        <w:rPr>
          <w:rFonts w:ascii="Tahoma" w:hAnsi="Tahoma" w:cs="Tahoma"/>
        </w:rPr>
        <w:t>Logistique</w:t>
      </w:r>
      <w:r w:rsidR="0029631F">
        <w:rPr>
          <w:rFonts w:ascii="Tahoma" w:hAnsi="Tahoma" w:cs="Tahoma"/>
        </w:rPr>
        <w:t xml:space="preserve"> et du Biomédical</w:t>
      </w:r>
    </w:p>
    <w:p w14:paraId="7A39CA2F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Cellule </w:t>
      </w:r>
      <w:r w:rsidR="00F85760">
        <w:rPr>
          <w:rFonts w:ascii="Tahoma" w:hAnsi="Tahoma" w:cs="Tahoma"/>
        </w:rPr>
        <w:t xml:space="preserve">des </w:t>
      </w:r>
      <w:r w:rsidRPr="00906232">
        <w:rPr>
          <w:rFonts w:ascii="Tahoma" w:hAnsi="Tahoma" w:cs="Tahoma"/>
        </w:rPr>
        <w:t>marchés publics</w:t>
      </w:r>
    </w:p>
    <w:p w14:paraId="160E6A48" w14:textId="77777777" w:rsidR="00C63047" w:rsidRPr="00906232" w:rsidRDefault="00C63047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 w:rsidRPr="00906232">
        <w:rPr>
          <w:rFonts w:ascii="Tahoma" w:hAnsi="Tahoma" w:cs="Tahoma"/>
        </w:rPr>
        <w:t>2 avenue Foch</w:t>
      </w:r>
      <w:r w:rsidR="00F85760">
        <w:rPr>
          <w:rFonts w:ascii="Tahoma" w:hAnsi="Tahoma" w:cs="Tahoma"/>
        </w:rPr>
        <w:t xml:space="preserve"> - </w:t>
      </w:r>
      <w:r w:rsidRPr="00906232">
        <w:rPr>
          <w:rFonts w:ascii="Tahoma" w:hAnsi="Tahoma" w:cs="Tahoma"/>
          <w:bCs/>
        </w:rPr>
        <w:t>29609 BREST Cedex</w:t>
      </w:r>
    </w:p>
    <w:p w14:paraId="421013B7" w14:textId="77777777" w:rsidR="00C63047" w:rsidRPr="00906232" w:rsidRDefault="00F85760" w:rsidP="00C63047">
      <w:pPr>
        <w:pStyle w:val="En-tte"/>
        <w:tabs>
          <w:tab w:val="clear" w:pos="4536"/>
          <w:tab w:val="clear" w:pos="9072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Adresse </w:t>
      </w:r>
      <w:proofErr w:type="gramStart"/>
      <w:r>
        <w:rPr>
          <w:rFonts w:ascii="Tahoma" w:hAnsi="Tahoma" w:cs="Tahoma"/>
          <w:bCs/>
        </w:rPr>
        <w:t>mail</w:t>
      </w:r>
      <w:proofErr w:type="gramEnd"/>
      <w:r>
        <w:rPr>
          <w:rFonts w:ascii="Tahoma" w:hAnsi="Tahoma" w:cs="Tahoma"/>
          <w:bCs/>
        </w:rPr>
        <w:t xml:space="preserve"> : </w:t>
      </w:r>
      <w:hyperlink r:id="rId10" w:history="1">
        <w:r w:rsidRPr="00004232">
          <w:rPr>
            <w:rStyle w:val="Lienhypertexte"/>
            <w:rFonts w:ascii="Tahoma" w:hAnsi="Tahoma" w:cs="Tahoma"/>
            <w:bCs/>
          </w:rPr>
          <w:t>cellule.marches@chu-brest.fr</w:t>
        </w:r>
      </w:hyperlink>
      <w:r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Tél. : </w:t>
      </w:r>
      <w:r w:rsidR="00C63047" w:rsidRPr="00906232">
        <w:rPr>
          <w:rFonts w:ascii="Tahoma" w:hAnsi="Tahoma" w:cs="Tahoma"/>
          <w:bCs/>
        </w:rPr>
        <w:t>02.98.22.31.31</w:t>
      </w:r>
    </w:p>
    <w:p w14:paraId="7DD118DC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59B3B7C4" w14:textId="77777777" w:rsidR="00F85760" w:rsidRPr="00906232" w:rsidRDefault="00F85760" w:rsidP="00C63047">
      <w:pPr>
        <w:pStyle w:val="fcase2metab"/>
        <w:ind w:left="0" w:firstLine="0"/>
        <w:rPr>
          <w:rFonts w:ascii="Tahoma" w:hAnsi="Tahoma" w:cs="Tahoma"/>
        </w:rPr>
      </w:pPr>
    </w:p>
    <w:p w14:paraId="5E9DC02E" w14:textId="77777777" w:rsidR="00C63047" w:rsidRPr="00906232" w:rsidRDefault="00C63047" w:rsidP="00C63047">
      <w:pPr>
        <w:tabs>
          <w:tab w:val="left" w:pos="720"/>
          <w:tab w:val="left" w:pos="851"/>
        </w:tabs>
        <w:jc w:val="both"/>
        <w:rPr>
          <w:rFonts w:ascii="Tahoma" w:hAnsi="Tahoma" w:cs="Tahoma"/>
          <w:i/>
          <w:iCs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  <w:spacing w:val="-10"/>
        </w:rPr>
        <w:t xml:space="preserve">  </w:t>
      </w:r>
      <w:r w:rsidRPr="00906232">
        <w:rPr>
          <w:rFonts w:ascii="Tahoma" w:hAnsi="Tahoma" w:cs="Tahoma"/>
        </w:rPr>
        <w:t>Désignation, adresse, numéro de téléphone du comptable assignataire :</w:t>
      </w:r>
    </w:p>
    <w:p w14:paraId="64E286B7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61570ACC" w14:textId="77777777" w:rsidR="009D4B60" w:rsidRPr="00906232" w:rsidRDefault="009D4B60" w:rsidP="009D4B60">
      <w:pPr>
        <w:pStyle w:val="fcase2metab"/>
        <w:rPr>
          <w:rFonts w:ascii="Tahoma" w:hAnsi="Tahoma" w:cs="Tahoma"/>
        </w:rPr>
      </w:pPr>
      <w:r w:rsidRPr="00906232">
        <w:rPr>
          <w:rFonts w:ascii="Tahoma" w:hAnsi="Tahoma" w:cs="Tahoma"/>
        </w:rPr>
        <w:t xml:space="preserve">Monsieur le Trésorier Principal </w:t>
      </w:r>
    </w:p>
    <w:p w14:paraId="634618A9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Centre des Finances Publiques</w:t>
      </w:r>
    </w:p>
    <w:p w14:paraId="132D0275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Trésorerie Brest CH</w:t>
      </w:r>
    </w:p>
    <w:p w14:paraId="40C40E08" w14:textId="77777777" w:rsidR="009D4B60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8 rue Duquesne – BP 91066</w:t>
      </w:r>
    </w:p>
    <w:p w14:paraId="3C5B2658" w14:textId="77777777" w:rsidR="00C63047" w:rsidRPr="00906232" w:rsidRDefault="009D4B60" w:rsidP="009D4B60">
      <w:pPr>
        <w:pStyle w:val="En-tte"/>
        <w:tabs>
          <w:tab w:val="clear" w:pos="4536"/>
          <w:tab w:val="clear" w:pos="9072"/>
        </w:tabs>
        <w:rPr>
          <w:rFonts w:ascii="Tahoma" w:hAnsi="Tahoma" w:cs="Tahoma"/>
        </w:rPr>
      </w:pPr>
      <w:r w:rsidRPr="00906232">
        <w:rPr>
          <w:rFonts w:ascii="Tahoma" w:hAnsi="Tahoma" w:cs="Tahoma"/>
        </w:rPr>
        <w:t>29609 BREST Cedex</w:t>
      </w:r>
    </w:p>
    <w:p w14:paraId="0FDAC4DB" w14:textId="77777777" w:rsidR="00C63047" w:rsidRDefault="00C63047" w:rsidP="00C63047">
      <w:pPr>
        <w:pStyle w:val="fcase2metab"/>
        <w:ind w:left="0" w:firstLine="0"/>
        <w:rPr>
          <w:rFonts w:ascii="Tahoma" w:hAnsi="Tahoma" w:cs="Tahoma"/>
        </w:rPr>
      </w:pPr>
    </w:p>
    <w:p w14:paraId="56BEB297" w14:textId="77777777" w:rsidR="00D2655F" w:rsidRPr="00906232" w:rsidRDefault="00D2655F" w:rsidP="00C63047">
      <w:pPr>
        <w:pStyle w:val="fcase2metab"/>
        <w:ind w:left="0" w:firstLine="0"/>
        <w:rPr>
          <w:rFonts w:ascii="Tahoma" w:hAnsi="Tahoma" w:cs="Tahoma"/>
        </w:rPr>
      </w:pPr>
    </w:p>
    <w:p w14:paraId="6CD62B10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  <w:r w:rsidRPr="00906232">
        <w:rPr>
          <w:rFonts w:ascii="Tahoma" w:eastAsia="Wingdings" w:hAnsi="Tahoma" w:cs="Tahoma"/>
          <w:b/>
          <w:color w:val="66CCFF"/>
          <w:spacing w:val="-10"/>
        </w:rPr>
        <w:t></w:t>
      </w:r>
      <w:r w:rsidRPr="00906232">
        <w:rPr>
          <w:rFonts w:ascii="Tahoma" w:eastAsia="Arial" w:hAnsi="Tahoma" w:cs="Tahoma"/>
          <w:b/>
        </w:rPr>
        <w:t xml:space="preserve">  </w:t>
      </w:r>
      <w:r w:rsidRPr="00906232">
        <w:rPr>
          <w:rFonts w:ascii="Tahoma" w:hAnsi="Tahoma" w:cs="Tahoma"/>
        </w:rPr>
        <w:t xml:space="preserve">Imputation budgétaire : </w:t>
      </w:r>
    </w:p>
    <w:p w14:paraId="6F3EE757" w14:textId="77777777" w:rsidR="00C63047" w:rsidRPr="00906232" w:rsidRDefault="00C63047" w:rsidP="00C63047">
      <w:pPr>
        <w:pStyle w:val="fcase2metab"/>
        <w:rPr>
          <w:rFonts w:ascii="Tahoma" w:hAnsi="Tahoma" w:cs="Tahoma"/>
        </w:rPr>
      </w:pPr>
    </w:p>
    <w:p w14:paraId="5B3DEF69" w14:textId="34734FB3" w:rsidR="00C63047" w:rsidRPr="00AA3D45" w:rsidRDefault="009D4B60" w:rsidP="00C63047">
      <w:pPr>
        <w:pStyle w:val="fcase2metab"/>
        <w:rPr>
          <w:rFonts w:ascii="Tahoma" w:hAnsi="Tahoma" w:cs="Tahoma"/>
        </w:rPr>
      </w:pPr>
      <w:r w:rsidRPr="00AA3D45">
        <w:rPr>
          <w:rFonts w:ascii="Tahoma" w:hAnsi="Tahoma" w:cs="Tahoma"/>
        </w:rPr>
        <w:t xml:space="preserve">Classe </w:t>
      </w:r>
      <w:r w:rsidR="00214F76">
        <w:rPr>
          <w:rFonts w:ascii="Tahoma" w:hAnsi="Tahoma" w:cs="Tahoma"/>
        </w:rPr>
        <w:t>2</w:t>
      </w:r>
    </w:p>
    <w:p w14:paraId="72168441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64DCAE24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01119717" w14:textId="77777777" w:rsidR="00C63047" w:rsidRDefault="00C63047" w:rsidP="00C63047">
      <w:pPr>
        <w:pStyle w:val="fcase2metab"/>
        <w:rPr>
          <w:rFonts w:ascii="Tahoma" w:hAnsi="Tahoma" w:cs="Tahoma"/>
        </w:rPr>
      </w:pPr>
    </w:p>
    <w:p w14:paraId="1ADDF213" w14:textId="77777777" w:rsidR="0010284B" w:rsidRDefault="007E313B" w:rsidP="009B45B9">
      <w:pPr>
        <w:pStyle w:val="fcase2metab"/>
        <w:rPr>
          <w:rFonts w:ascii="Times New Roman" w:hAnsi="Times New Roman" w:cs="Times New Roman"/>
          <w:lang w:eastAsia="fr-FR"/>
        </w:rPr>
      </w:pPr>
      <w:r>
        <w:rPr>
          <w:rFonts w:ascii="Tahoma" w:hAnsi="Tahoma" w:cs="Tahoma"/>
        </w:rPr>
        <w:fldChar w:fldCharType="begin"/>
      </w:r>
      <w:r w:rsidR="0010284B">
        <w:rPr>
          <w:rFonts w:ascii="Tahoma" w:hAnsi="Tahoma" w:cs="Tahoma"/>
        </w:rPr>
        <w:instrText xml:space="preserve"> LINK Word.Document.12 "C:\\Users\\0135982A\\Documents\\Trame courrier - Marché\\Nouveau CODE - doc CHRU\\Docs de travail\\ATTRI1-2016.docx" "OLE_LINK1" \a \r </w:instrText>
      </w:r>
      <w:r>
        <w:rPr>
          <w:rFonts w:ascii="Tahoma" w:hAnsi="Tahoma" w:cs="Tahoma"/>
        </w:rPr>
        <w:fldChar w:fldCharType="separat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10284B" w:rsidRPr="00A2106F" w14:paraId="407C0427" w14:textId="77777777">
        <w:tc>
          <w:tcPr>
            <w:tcW w:w="10277" w:type="dxa"/>
            <w:shd w:val="clear" w:color="auto" w:fill="66CCFF"/>
          </w:tcPr>
          <w:p w14:paraId="4F9C7687" w14:textId="77777777" w:rsidR="0010284B" w:rsidRPr="00A2106F" w:rsidRDefault="0010284B" w:rsidP="0010284B">
            <w:pPr>
              <w:pStyle w:val="Titre4"/>
              <w:tabs>
                <w:tab w:val="left" w:pos="851"/>
              </w:tabs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E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r>
              <w:rPr>
                <w:rFonts w:ascii="Tahoma" w:hAnsi="Tahoma" w:cs="Tahoma"/>
                <w:sz w:val="22"/>
                <w:szCs w:val="22"/>
              </w:rPr>
              <w:t>Décision</w:t>
            </w:r>
            <w:r w:rsidRPr="00A2106F">
              <w:rPr>
                <w:rFonts w:ascii="Tahoma" w:hAnsi="Tahoma" w:cs="Tahoma"/>
                <w:sz w:val="22"/>
                <w:szCs w:val="22"/>
              </w:rPr>
              <w:t xml:space="preserve"> de l’acheteur.</w:t>
            </w:r>
          </w:p>
        </w:tc>
      </w:tr>
    </w:tbl>
    <w:p w14:paraId="70B82BEC" w14:textId="77777777" w:rsidR="0010284B" w:rsidRDefault="007E313B" w:rsidP="009B45B9">
      <w:pPr>
        <w:pStyle w:val="fcase2metab"/>
        <w:rPr>
          <w:rFonts w:ascii="Tahoma" w:hAnsi="Tahoma" w:cs="Tahoma"/>
        </w:rPr>
      </w:pPr>
      <w:r>
        <w:rPr>
          <w:rFonts w:ascii="Tahoma" w:hAnsi="Tahoma" w:cs="Tahoma"/>
        </w:rPr>
        <w:fldChar w:fldCharType="end"/>
      </w:r>
    </w:p>
    <w:p w14:paraId="647A022E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 xml:space="preserve">La présente offre est acceptée pour un montant de : </w:t>
      </w:r>
    </w:p>
    <w:p w14:paraId="37B28BE2" w14:textId="77777777" w:rsidR="0010284B" w:rsidRPr="003B7F59" w:rsidRDefault="0010284B" w:rsidP="0010284B">
      <w:pPr>
        <w:rPr>
          <w:rFonts w:ascii="Tahoma" w:hAnsi="Tahoma" w:cs="Tahoma"/>
          <w:b/>
          <w:bCs/>
          <w:sz w:val="22"/>
          <w:szCs w:val="22"/>
        </w:rPr>
      </w:pPr>
    </w:p>
    <w:p w14:paraId="57AD2987" w14:textId="77777777" w:rsidR="0010284B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HT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291F0460" w14:textId="77777777" w:rsidR="00F85760" w:rsidRPr="003B7F59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25F792AB" w14:textId="77777777" w:rsidR="0010284B" w:rsidRPr="003B7F59" w:rsidRDefault="0010284B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25C28204" w14:textId="77777777" w:rsidR="0010284B" w:rsidRDefault="0010284B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32028967" w14:textId="77777777" w:rsidR="00F85760" w:rsidRPr="003B7F59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265E05DE" w14:textId="77777777" w:rsidR="00F85760" w:rsidRDefault="00F85760" w:rsidP="00F85760">
      <w:pPr>
        <w:suppressAutoHyphens w:val="0"/>
        <w:rPr>
          <w:rFonts w:ascii="Tahoma" w:hAnsi="Tahoma" w:cs="Tahoma"/>
          <w:b/>
          <w:bCs/>
          <w:sz w:val="22"/>
          <w:szCs w:val="22"/>
        </w:rPr>
      </w:pPr>
    </w:p>
    <w:p w14:paraId="0013DA23" w14:textId="77777777" w:rsidR="0010284B" w:rsidRPr="003B7F59" w:rsidRDefault="0010284B" w:rsidP="0010284B">
      <w:pPr>
        <w:numPr>
          <w:ilvl w:val="0"/>
          <w:numId w:val="8"/>
        </w:numPr>
        <w:suppressAutoHyphens w:val="0"/>
        <w:rPr>
          <w:rFonts w:ascii="Tahoma" w:hAnsi="Tahoma" w:cs="Tahoma"/>
          <w:b/>
          <w:bCs/>
          <w:sz w:val="22"/>
          <w:szCs w:val="22"/>
        </w:rPr>
      </w:pPr>
      <w:r w:rsidRPr="003B7F59">
        <w:rPr>
          <w:rFonts w:ascii="Tahoma" w:hAnsi="Tahoma" w:cs="Tahoma"/>
          <w:b/>
          <w:bCs/>
          <w:sz w:val="22"/>
          <w:szCs w:val="22"/>
        </w:rPr>
        <w:t>TTC :</w:t>
      </w:r>
      <w:r w:rsidR="0088481C">
        <w:rPr>
          <w:rFonts w:ascii="Tahoma" w:hAnsi="Tahoma" w:cs="Tahoma"/>
          <w:b/>
          <w:bCs/>
          <w:sz w:val="22"/>
          <w:szCs w:val="22"/>
        </w:rPr>
        <w:t xml:space="preserve"> selon annexes financières en pièce jointe</w:t>
      </w:r>
    </w:p>
    <w:p w14:paraId="14A424F1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7829FC2D" w14:textId="77777777" w:rsidR="00F85760" w:rsidRP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7DBC54E8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3D123B26" w14:textId="77777777" w:rsid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7F73E5CF" w14:textId="77777777" w:rsidR="00F85760" w:rsidRDefault="00F85760" w:rsidP="00F85760">
      <w:pPr>
        <w:pBdr>
          <w:bottom w:val="single" w:sz="4" w:space="1" w:color="auto"/>
        </w:pBdr>
        <w:rPr>
          <w:rFonts w:ascii="Tahoma" w:hAnsi="Tahoma" w:cs="Tahoma"/>
          <w:b/>
          <w:bCs/>
          <w:sz w:val="22"/>
          <w:szCs w:val="22"/>
        </w:rPr>
      </w:pPr>
    </w:p>
    <w:p w14:paraId="1C444191" w14:textId="77777777" w:rsidR="00F85760" w:rsidRPr="00F85760" w:rsidRDefault="00F85760" w:rsidP="00F85760">
      <w:pPr>
        <w:rPr>
          <w:rFonts w:ascii="Tahoma" w:hAnsi="Tahoma" w:cs="Tahoma"/>
          <w:b/>
          <w:bCs/>
          <w:sz w:val="22"/>
          <w:szCs w:val="22"/>
        </w:rPr>
      </w:pPr>
    </w:p>
    <w:p w14:paraId="01942BD3" w14:textId="77777777" w:rsidR="00D92112" w:rsidRDefault="00D92112" w:rsidP="0010284B">
      <w:pPr>
        <w:rPr>
          <w:rFonts w:ascii="Tahoma" w:hAnsi="Tahoma" w:cs="Tahoma"/>
        </w:rPr>
      </w:pPr>
    </w:p>
    <w:p w14:paraId="2C61F075" w14:textId="77777777" w:rsidR="0010284B" w:rsidRPr="003B7F59" w:rsidRDefault="0010284B" w:rsidP="0010284B">
      <w:pPr>
        <w:rPr>
          <w:rFonts w:ascii="Tahoma" w:hAnsi="Tahoma" w:cs="Tahoma"/>
        </w:rPr>
      </w:pPr>
      <w:r w:rsidRPr="003B7F59">
        <w:rPr>
          <w:rFonts w:ascii="Tahoma" w:hAnsi="Tahoma" w:cs="Tahoma"/>
        </w:rPr>
        <w:t>Elle est complétée par les annexes suivantes :</w:t>
      </w:r>
    </w:p>
    <w:p w14:paraId="445271D3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à </w:t>
      </w:r>
      <w:r w:rsidR="0010284B" w:rsidRPr="001971FD">
        <w:rPr>
          <w:rFonts w:ascii="Tahoma" w:hAnsi="Tahoma" w:cs="Tahoma"/>
        </w:rPr>
        <w:t>la présentation d’un sous-traitant (ou DC4) ;</w:t>
      </w:r>
    </w:p>
    <w:p w14:paraId="29E58F45" w14:textId="77777777" w:rsidR="00B2407A" w:rsidRPr="003B7F59" w:rsidRDefault="00B2407A" w:rsidP="0010284B">
      <w:pPr>
        <w:spacing w:before="240"/>
        <w:ind w:left="284"/>
        <w:jc w:val="both"/>
        <w:rPr>
          <w:rFonts w:ascii="Tahoma" w:hAnsi="Tahoma" w:cs="Tahoma"/>
        </w:rPr>
      </w:pPr>
    </w:p>
    <w:p w14:paraId="66B62387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aux demandes de précisions ou de compléments sur la teneur des offres (ou OUV6) ;</w:t>
      </w:r>
    </w:p>
    <w:p w14:paraId="747DED99" w14:textId="77777777" w:rsidR="00B2407A" w:rsidRPr="003B7F59" w:rsidRDefault="00B2407A" w:rsidP="009F60F0">
      <w:pPr>
        <w:spacing w:before="240"/>
        <w:ind w:left="284"/>
        <w:jc w:val="right"/>
        <w:rPr>
          <w:rFonts w:ascii="Tahoma" w:hAnsi="Tahoma" w:cs="Tahoma"/>
        </w:rPr>
      </w:pPr>
    </w:p>
    <w:p w14:paraId="1E10F494" w14:textId="77777777" w:rsidR="0010284B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Annexe n°… relative </w:t>
      </w:r>
      <w:r w:rsidR="0010284B" w:rsidRPr="001971FD">
        <w:rPr>
          <w:rFonts w:ascii="Tahoma" w:hAnsi="Tahoma" w:cs="Tahoma"/>
        </w:rPr>
        <w:t>à la mise au point du marché (ou OUV11) ;</w:t>
      </w:r>
    </w:p>
    <w:p w14:paraId="0B839E1F" w14:textId="77777777" w:rsidR="00B2407A" w:rsidRPr="003B7F59" w:rsidRDefault="00B2407A" w:rsidP="0010284B">
      <w:pPr>
        <w:spacing w:before="240"/>
        <w:ind w:left="284"/>
        <w:jc w:val="both"/>
        <w:rPr>
          <w:rFonts w:ascii="Tahoma" w:hAnsi="Tahoma" w:cs="Tahoma"/>
        </w:rPr>
      </w:pPr>
    </w:p>
    <w:p w14:paraId="5355C242" w14:textId="77777777" w:rsidR="0010284B" w:rsidRPr="003B7F59" w:rsidRDefault="007E313B" w:rsidP="0010284B">
      <w:pPr>
        <w:spacing w:before="240"/>
        <w:ind w:left="284"/>
        <w:jc w:val="both"/>
        <w:rPr>
          <w:rFonts w:ascii="Tahoma" w:hAnsi="Tahoma" w:cs="Tahoma"/>
        </w:rPr>
      </w:pPr>
      <w:r w:rsidRPr="003B7F59">
        <w:rPr>
          <w:rFonts w:ascii="Tahoma" w:hAnsi="Tahoma" w:cs="Tahoma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="0010284B" w:rsidRPr="003B7F59">
        <w:rPr>
          <w:rFonts w:ascii="Tahoma" w:hAnsi="Tahoma" w:cs="Tahoma"/>
        </w:rPr>
        <w:instrText xml:space="preserve"> FORMCHECKBOX </w:instrText>
      </w:r>
      <w:r w:rsidRPr="003B7F59">
        <w:rPr>
          <w:rFonts w:ascii="Tahoma" w:hAnsi="Tahoma" w:cs="Tahoma"/>
        </w:rPr>
      </w:r>
      <w:r w:rsidRPr="003B7F59">
        <w:rPr>
          <w:rFonts w:ascii="Tahoma" w:hAnsi="Tahoma" w:cs="Tahoma"/>
        </w:rPr>
        <w:fldChar w:fldCharType="separate"/>
      </w:r>
      <w:r w:rsidRPr="003B7F59">
        <w:rPr>
          <w:rFonts w:ascii="Tahoma" w:hAnsi="Tahoma" w:cs="Tahoma"/>
        </w:rPr>
        <w:fldChar w:fldCharType="end"/>
      </w:r>
      <w:r w:rsidR="0010284B" w:rsidRPr="003B7F59">
        <w:rPr>
          <w:rFonts w:ascii="Tahoma" w:hAnsi="Tahoma" w:cs="Tahoma"/>
        </w:rPr>
        <w:t xml:space="preserve"> Autres annexes </w:t>
      </w:r>
      <w:r w:rsidR="0010284B" w:rsidRPr="003B7F59">
        <w:rPr>
          <w:rFonts w:ascii="Tahoma" w:hAnsi="Tahoma" w:cs="Tahoma"/>
          <w:i/>
          <w:iCs/>
          <w:sz w:val="18"/>
          <w:szCs w:val="18"/>
        </w:rPr>
        <w:t>(A préciser)</w:t>
      </w:r>
      <w:r w:rsidR="00D2655F">
        <w:rPr>
          <w:rFonts w:ascii="Tahoma" w:hAnsi="Tahoma" w:cs="Tahoma"/>
        </w:rPr>
        <w:t> :</w:t>
      </w:r>
    </w:p>
    <w:p w14:paraId="1C0A4442" w14:textId="77777777" w:rsidR="0010284B" w:rsidRDefault="0010284B" w:rsidP="009B45B9">
      <w:pPr>
        <w:pStyle w:val="fcase2metab"/>
        <w:rPr>
          <w:rFonts w:ascii="Tahoma" w:hAnsi="Tahoma" w:cs="Tahoma"/>
        </w:rPr>
      </w:pPr>
    </w:p>
    <w:p w14:paraId="50E94921" w14:textId="77777777" w:rsidR="00AC7705" w:rsidRDefault="00AC7705" w:rsidP="009B45B9">
      <w:pPr>
        <w:pStyle w:val="fcase2metab"/>
        <w:rPr>
          <w:rFonts w:ascii="Tahoma" w:hAnsi="Tahoma" w:cs="Tahoma"/>
        </w:rPr>
      </w:pPr>
    </w:p>
    <w:p w14:paraId="20A756D3" w14:textId="77777777" w:rsidR="00B2407A" w:rsidRDefault="00B2407A" w:rsidP="009B45B9">
      <w:pPr>
        <w:pStyle w:val="fcase2metab"/>
        <w:rPr>
          <w:rFonts w:ascii="Tahoma" w:hAnsi="Tahoma" w:cs="Tahoma"/>
        </w:rPr>
      </w:pPr>
    </w:p>
    <w:p w14:paraId="4EBA9C57" w14:textId="77777777" w:rsidR="00B2407A" w:rsidRPr="00A2106F" w:rsidRDefault="00B2407A" w:rsidP="009B45B9">
      <w:pPr>
        <w:pStyle w:val="fcase2metab"/>
        <w:rPr>
          <w:rFonts w:ascii="Tahoma" w:hAnsi="Tahoma" w:cs="Tahoma"/>
        </w:rPr>
      </w:pPr>
    </w:p>
    <w:p w14:paraId="680C9E94" w14:textId="77777777" w:rsidR="009B1CD0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472C7FF6" w14:textId="77777777" w:rsidR="00F3239B" w:rsidRPr="00A2106F" w:rsidRDefault="00F3239B" w:rsidP="009B45B9">
      <w:pPr>
        <w:tabs>
          <w:tab w:val="left" w:pos="851"/>
        </w:tabs>
        <w:rPr>
          <w:rFonts w:ascii="Tahoma" w:hAnsi="Tahoma" w:cs="Tahoma"/>
        </w:rPr>
      </w:pPr>
    </w:p>
    <w:p w14:paraId="1135E54C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  <w:i/>
          <w:sz w:val="18"/>
          <w:szCs w:val="18"/>
        </w:rPr>
      </w:pPr>
      <w:r w:rsidRPr="00A2106F">
        <w:rPr>
          <w:rFonts w:ascii="Tahoma" w:hAnsi="Tahoma" w:cs="Tahoma"/>
          <w:b/>
          <w:caps/>
        </w:rPr>
        <w:t>P</w:t>
      </w:r>
      <w:r w:rsidRPr="00A2106F">
        <w:rPr>
          <w:rFonts w:ascii="Tahoma" w:hAnsi="Tahoma" w:cs="Tahoma"/>
          <w:b/>
        </w:rPr>
        <w:t>our l</w:t>
      </w:r>
      <w:r w:rsidRPr="00A2106F">
        <w:rPr>
          <w:rFonts w:ascii="Tahoma" w:hAnsi="Tahoma" w:cs="Tahoma"/>
          <w:b/>
          <w:caps/>
        </w:rPr>
        <w:t>’E</w:t>
      </w:r>
      <w:r w:rsidRPr="00A2106F">
        <w:rPr>
          <w:rFonts w:ascii="Tahoma" w:hAnsi="Tahoma" w:cs="Tahoma"/>
          <w:b/>
        </w:rPr>
        <w:t>tat et ses établissements :</w:t>
      </w:r>
    </w:p>
    <w:p w14:paraId="5BAA61C9" w14:textId="77777777" w:rsidR="009B1CD0" w:rsidRPr="00A2106F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Tahoma" w:hAnsi="Tahoma" w:cs="Tahoma"/>
        </w:rPr>
      </w:pPr>
      <w:r w:rsidRPr="00A2106F">
        <w:rPr>
          <w:rFonts w:ascii="Tahoma" w:hAnsi="Tahoma" w:cs="Tahoma"/>
          <w:i/>
          <w:sz w:val="18"/>
          <w:szCs w:val="18"/>
        </w:rPr>
        <w:t>(Visa ou avis de l’autorité chargée du contrôle financier.)</w:t>
      </w:r>
    </w:p>
    <w:p w14:paraId="3276394E" w14:textId="77777777" w:rsidR="00DA1113" w:rsidRDefault="00DA1113" w:rsidP="009B45B9">
      <w:pPr>
        <w:tabs>
          <w:tab w:val="left" w:pos="851"/>
        </w:tabs>
        <w:rPr>
          <w:rFonts w:ascii="Tahoma" w:hAnsi="Tahoma" w:cs="Tahoma"/>
        </w:rPr>
      </w:pPr>
    </w:p>
    <w:p w14:paraId="7C8144A4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06334995" w14:textId="77777777" w:rsidR="009B1CD0" w:rsidRPr="00A2106F" w:rsidRDefault="00C256E4" w:rsidP="00C256E4">
      <w:pPr>
        <w:tabs>
          <w:tab w:val="left" w:pos="851"/>
          <w:tab w:val="left" w:pos="5245"/>
          <w:tab w:val="left" w:pos="7371"/>
          <w:tab w:val="left" w:pos="7655"/>
        </w:tabs>
        <w:jc w:val="center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9B1CD0" w:rsidRPr="00A2106F">
        <w:rPr>
          <w:rFonts w:ascii="Tahoma" w:hAnsi="Tahoma" w:cs="Tahoma"/>
        </w:rPr>
        <w:t>A </w:t>
      </w:r>
      <w:r w:rsidR="0070253D">
        <w:rPr>
          <w:rFonts w:ascii="Tahoma" w:hAnsi="Tahoma" w:cs="Tahoma"/>
        </w:rPr>
        <w:t>Brest</w:t>
      </w:r>
      <w:r w:rsidR="009B1CD0" w:rsidRPr="00A2106F">
        <w:rPr>
          <w:rFonts w:ascii="Tahoma" w:hAnsi="Tahoma" w:cs="Tahoma"/>
        </w:rPr>
        <w:t>, le …………………</w:t>
      </w:r>
    </w:p>
    <w:p w14:paraId="789A924C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5CEB5E26" w14:textId="77777777" w:rsidR="009B1CD0" w:rsidRPr="00A2106F" w:rsidRDefault="009B1CD0" w:rsidP="009B45B9">
      <w:pPr>
        <w:tabs>
          <w:tab w:val="left" w:pos="851"/>
        </w:tabs>
        <w:rPr>
          <w:rFonts w:ascii="Tahoma" w:hAnsi="Tahoma" w:cs="Tahoma"/>
        </w:rPr>
      </w:pPr>
    </w:p>
    <w:p w14:paraId="4C87D16A" w14:textId="77777777" w:rsidR="009D4B60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Pour l</w:t>
      </w:r>
      <w:r w:rsidR="009D4B60">
        <w:rPr>
          <w:rFonts w:ascii="Tahoma" w:hAnsi="Tahoma" w:cs="Tahoma"/>
        </w:rPr>
        <w:t xml:space="preserve">a Directrice Générale </w:t>
      </w:r>
    </w:p>
    <w:p w14:paraId="1179A1C8" w14:textId="77777777" w:rsidR="009D4B60" w:rsidRDefault="00906232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du Centre Hospitalier </w:t>
      </w:r>
      <w:r w:rsidR="009D4B60">
        <w:rPr>
          <w:rFonts w:ascii="Tahoma" w:hAnsi="Tahoma" w:cs="Tahoma"/>
        </w:rPr>
        <w:t>Universitaire de Brest</w:t>
      </w:r>
    </w:p>
    <w:p w14:paraId="02403A12" w14:textId="77777777" w:rsidR="00E720E7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69F30B6B" w14:textId="77777777" w:rsidR="0029631F" w:rsidRDefault="0029631F" w:rsidP="0029631F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Monsieur Cyril MARTIN</w:t>
      </w:r>
    </w:p>
    <w:p w14:paraId="2C09E53C" w14:textId="77777777" w:rsidR="0029631F" w:rsidRDefault="0029631F" w:rsidP="0029631F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Directeur des Achats, de la Logistique</w:t>
      </w:r>
    </w:p>
    <w:p w14:paraId="69F57E17" w14:textId="12ABEEB7" w:rsidR="00180829" w:rsidRDefault="0029631F" w:rsidP="0029631F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et du Biomédical</w:t>
      </w:r>
    </w:p>
    <w:p w14:paraId="09F32B26" w14:textId="77777777" w:rsidR="00E720E7" w:rsidRPr="0070253D" w:rsidRDefault="00E720E7" w:rsidP="009D4B60">
      <w:pPr>
        <w:tabs>
          <w:tab w:val="left" w:pos="851"/>
        </w:tabs>
        <w:ind w:left="4820"/>
        <w:jc w:val="center"/>
        <w:rPr>
          <w:rFonts w:ascii="Tahoma" w:hAnsi="Tahoma" w:cs="Tahoma"/>
        </w:rPr>
      </w:pPr>
    </w:p>
    <w:p w14:paraId="50CB0EC5" w14:textId="77777777" w:rsidR="009B1CD0" w:rsidRPr="00A2106F" w:rsidRDefault="009B1CD0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19027DBA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0F9DFA1A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p w14:paraId="3A906D65" w14:textId="77777777" w:rsidR="002C2CA3" w:rsidRPr="00A2106F" w:rsidRDefault="002C2CA3" w:rsidP="009B45B9">
      <w:pPr>
        <w:tabs>
          <w:tab w:val="left" w:pos="851"/>
        </w:tabs>
        <w:jc w:val="both"/>
        <w:rPr>
          <w:rFonts w:ascii="Tahoma" w:hAnsi="Tahoma" w:cs="Tahoma"/>
        </w:rPr>
      </w:pPr>
    </w:p>
    <w:sectPr w:rsidR="002C2CA3" w:rsidRPr="00A2106F" w:rsidSect="00CC578C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AC22E" w14:textId="77777777" w:rsidR="002D71A5" w:rsidRDefault="002D71A5">
      <w:r>
        <w:separator/>
      </w:r>
    </w:p>
  </w:endnote>
  <w:endnote w:type="continuationSeparator" w:id="0">
    <w:p w14:paraId="351BA2D7" w14:textId="77777777" w:rsidR="002D71A5" w:rsidRDefault="002D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D92112" w14:paraId="356DD15C" w14:textId="77777777" w:rsidTr="00A2106F">
      <w:trPr>
        <w:tblHeader/>
      </w:trPr>
      <w:tc>
        <w:tcPr>
          <w:tcW w:w="2906" w:type="dxa"/>
          <w:shd w:val="clear" w:color="auto" w:fill="66CCFF"/>
        </w:tcPr>
        <w:p w14:paraId="1E91208F" w14:textId="77777777" w:rsidR="00D92112" w:rsidRDefault="00D92112" w:rsidP="009B45B9">
          <w:pPr>
            <w:ind w:right="-638"/>
            <w:rPr>
              <w:rFonts w:ascii="Tahoma" w:hAnsi="Tahoma" w:cs="Tahoma"/>
              <w:b/>
            </w:rPr>
          </w:pPr>
          <w:r w:rsidRPr="00A2106F">
            <w:rPr>
              <w:rFonts w:ascii="Tahoma" w:hAnsi="Tahoma" w:cs="Tahoma"/>
              <w:b/>
            </w:rPr>
            <w:t xml:space="preserve">ATTRI1 – </w:t>
          </w:r>
        </w:p>
        <w:p w14:paraId="409AD50F" w14:textId="77777777" w:rsidR="00D92112" w:rsidRPr="00A2106F" w:rsidRDefault="00D92112" w:rsidP="009B45B9">
          <w:pPr>
            <w:ind w:right="-638"/>
            <w:rPr>
              <w:rFonts w:ascii="Tahoma" w:hAnsi="Tahoma" w:cs="Tahoma"/>
              <w:b/>
              <w:i/>
            </w:rPr>
          </w:pPr>
          <w:r w:rsidRPr="00A2106F">
            <w:rPr>
              <w:rFonts w:ascii="Tahoma" w:hAnsi="Tahoma" w:cs="Tahoma"/>
              <w:b/>
            </w:rPr>
            <w:t>Acte d’engagement</w:t>
          </w:r>
        </w:p>
      </w:tc>
      <w:tc>
        <w:tcPr>
          <w:tcW w:w="5528" w:type="dxa"/>
          <w:shd w:val="clear" w:color="auto" w:fill="66CCFF"/>
          <w:vAlign w:val="center"/>
        </w:tcPr>
        <w:p w14:paraId="0EEC70C7" w14:textId="77777777" w:rsidR="009F60F0" w:rsidRDefault="009F60F0" w:rsidP="00D92112">
          <w:pPr>
            <w:jc w:val="center"/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</w:pPr>
          <w:r w:rsidRPr="009F60F0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Marché N° _______</w:t>
          </w:r>
          <w:r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______________</w:t>
          </w:r>
        </w:p>
        <w:p w14:paraId="1FAF2AFB" w14:textId="15CB3480" w:rsidR="00D92112" w:rsidRPr="009F60F0" w:rsidRDefault="00D92112" w:rsidP="009D066C">
          <w:pPr>
            <w:jc w:val="center"/>
            <w:rPr>
              <w:rFonts w:ascii="Tahoma" w:hAnsi="Tahoma" w:cs="Tahoma"/>
              <w:b/>
              <w:i/>
              <w:iCs/>
              <w:color w:val="C00000"/>
            </w:rPr>
          </w:pPr>
          <w:r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Consultation N°</w:t>
          </w:r>
          <w:r w:rsidR="009F60F0" w:rsidRPr="0050014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 xml:space="preserve"> </w:t>
          </w:r>
          <w:r w:rsidR="00D255C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202</w:t>
          </w:r>
          <w:r w:rsidR="0029631F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5</w:t>
          </w:r>
          <w:r w:rsidR="00D255CC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DAL00</w:t>
          </w:r>
          <w:r w:rsidR="00214F76">
            <w:rPr>
              <w:rFonts w:ascii="Tahoma" w:hAnsi="Tahoma" w:cs="Tahoma"/>
              <w:b/>
              <w:i/>
              <w:iCs/>
              <w:color w:val="C00000"/>
              <w:sz w:val="18"/>
              <w:szCs w:val="18"/>
            </w:rPr>
            <w:t>95</w:t>
          </w:r>
        </w:p>
      </w:tc>
      <w:tc>
        <w:tcPr>
          <w:tcW w:w="896" w:type="dxa"/>
          <w:shd w:val="clear" w:color="auto" w:fill="66CCFF"/>
          <w:vAlign w:val="center"/>
        </w:tcPr>
        <w:p w14:paraId="1E10AADD" w14:textId="77777777" w:rsidR="00D92112" w:rsidRPr="00A2106F" w:rsidRDefault="00D92112" w:rsidP="00A2106F">
          <w:pPr>
            <w:tabs>
              <w:tab w:val="center" w:pos="1366"/>
              <w:tab w:val="right" w:pos="2733"/>
            </w:tabs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Page :</w:t>
          </w:r>
        </w:p>
      </w:tc>
      <w:tc>
        <w:tcPr>
          <w:tcW w:w="567" w:type="dxa"/>
          <w:shd w:val="clear" w:color="auto" w:fill="66CCFF"/>
          <w:vAlign w:val="center"/>
        </w:tcPr>
        <w:p w14:paraId="0077A54C" w14:textId="77777777" w:rsidR="00D92112" w:rsidRPr="00A2106F" w:rsidRDefault="00D92112" w:rsidP="00A2106F">
          <w:pPr>
            <w:jc w:val="center"/>
            <w:rPr>
              <w:rFonts w:ascii="Tahoma" w:hAnsi="Tahoma" w:cs="Tahoma"/>
              <w:b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PAGE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9D066C">
            <w:rPr>
              <w:rStyle w:val="Numrodepage"/>
              <w:rFonts w:ascii="Tahoma" w:hAnsi="Tahoma" w:cs="Tahoma"/>
              <w:b/>
              <w:noProof/>
            </w:rPr>
            <w:t>6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  <w:vAlign w:val="center"/>
        </w:tcPr>
        <w:p w14:paraId="090D1341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Fonts w:ascii="Tahoma" w:hAnsi="Tahoma" w:cs="Tahoma"/>
              <w:b/>
            </w:rPr>
            <w:t>/</w:t>
          </w:r>
        </w:p>
      </w:tc>
      <w:tc>
        <w:tcPr>
          <w:tcW w:w="544" w:type="dxa"/>
          <w:shd w:val="clear" w:color="auto" w:fill="66CCFF"/>
          <w:vAlign w:val="center"/>
        </w:tcPr>
        <w:p w14:paraId="55A85265" w14:textId="77777777" w:rsidR="00D92112" w:rsidRPr="00A2106F" w:rsidRDefault="00D92112" w:rsidP="00A2106F">
          <w:pPr>
            <w:jc w:val="center"/>
            <w:rPr>
              <w:rFonts w:ascii="Tahoma" w:hAnsi="Tahoma" w:cs="Tahoma"/>
            </w:rPr>
          </w:pPr>
          <w:r w:rsidRPr="00A2106F">
            <w:rPr>
              <w:rStyle w:val="Numrodepage"/>
              <w:rFonts w:ascii="Tahoma" w:hAnsi="Tahoma" w:cs="Tahoma"/>
              <w:b/>
            </w:rPr>
            <w:fldChar w:fldCharType="begin"/>
          </w:r>
          <w:r w:rsidRPr="00A2106F">
            <w:rPr>
              <w:rStyle w:val="Numrodepage"/>
              <w:rFonts w:ascii="Tahoma" w:hAnsi="Tahoma" w:cs="Tahoma"/>
              <w:b/>
            </w:rPr>
            <w:instrText xml:space="preserve"> NUMPAGES \*Arabic </w:instrText>
          </w:r>
          <w:r w:rsidRPr="00A2106F">
            <w:rPr>
              <w:rStyle w:val="Numrodepage"/>
              <w:rFonts w:ascii="Tahoma" w:hAnsi="Tahoma" w:cs="Tahoma"/>
              <w:b/>
            </w:rPr>
            <w:fldChar w:fldCharType="separate"/>
          </w:r>
          <w:r w:rsidR="009D066C">
            <w:rPr>
              <w:rStyle w:val="Numrodepage"/>
              <w:rFonts w:ascii="Tahoma" w:hAnsi="Tahoma" w:cs="Tahoma"/>
              <w:b/>
              <w:noProof/>
            </w:rPr>
            <w:t>7</w:t>
          </w:r>
          <w:r w:rsidRPr="00A2106F">
            <w:rPr>
              <w:rStyle w:val="Numrodepage"/>
              <w:rFonts w:ascii="Tahoma" w:hAnsi="Tahoma" w:cs="Tahoma"/>
              <w:b/>
            </w:rPr>
            <w:fldChar w:fldCharType="end"/>
          </w:r>
        </w:p>
      </w:tc>
    </w:tr>
  </w:tbl>
  <w:p w14:paraId="51057E5A" w14:textId="77777777" w:rsidR="00D92112" w:rsidRDefault="00D921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7C508C" w14:textId="77777777" w:rsidR="002D71A5" w:rsidRDefault="002D71A5">
      <w:r>
        <w:separator/>
      </w:r>
    </w:p>
  </w:footnote>
  <w:footnote w:type="continuationSeparator" w:id="0">
    <w:p w14:paraId="3515FE64" w14:textId="77777777" w:rsidR="002D71A5" w:rsidRDefault="002D71A5">
      <w:r>
        <w:continuationSeparator/>
      </w:r>
    </w:p>
  </w:footnote>
  <w:footnote w:id="1">
    <w:p w14:paraId="3AF78473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2">
    <w:p w14:paraId="44A0F935" w14:textId="77777777" w:rsidR="00D92112" w:rsidRDefault="00D92112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1F69404C"/>
    <w:multiLevelType w:val="hybridMultilevel"/>
    <w:tmpl w:val="3A740702"/>
    <w:lvl w:ilvl="0" w:tplc="1A86EB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49CB"/>
    <w:multiLevelType w:val="hybridMultilevel"/>
    <w:tmpl w:val="717291F4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6" w15:restartNumberingAfterBreak="0">
    <w:nsid w:val="667447A4"/>
    <w:multiLevelType w:val="hybridMultilevel"/>
    <w:tmpl w:val="1B12EC40"/>
    <w:lvl w:ilvl="0" w:tplc="E17852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1392114">
    <w:abstractNumId w:val="0"/>
  </w:num>
  <w:num w:numId="2" w16cid:durableId="1648241430">
    <w:abstractNumId w:val="1"/>
  </w:num>
  <w:num w:numId="3" w16cid:durableId="1358772673">
    <w:abstractNumId w:val="2"/>
  </w:num>
  <w:num w:numId="4" w16cid:durableId="1933274130">
    <w:abstractNumId w:val="7"/>
  </w:num>
  <w:num w:numId="5" w16cid:durableId="2146119047">
    <w:abstractNumId w:val="5"/>
  </w:num>
  <w:num w:numId="6" w16cid:durableId="492528784">
    <w:abstractNumId w:val="0"/>
  </w:num>
  <w:num w:numId="7" w16cid:durableId="35667042">
    <w:abstractNumId w:val="0"/>
  </w:num>
  <w:num w:numId="8" w16cid:durableId="26106860">
    <w:abstractNumId w:val="3"/>
  </w:num>
  <w:num w:numId="9" w16cid:durableId="1173568079">
    <w:abstractNumId w:val="6"/>
  </w:num>
  <w:num w:numId="10" w16cid:durableId="918565861">
    <w:abstractNumId w:val="4"/>
  </w:num>
  <w:num w:numId="11" w16cid:durableId="260718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1A5"/>
    <w:rsid w:val="00020611"/>
    <w:rsid w:val="00023779"/>
    <w:rsid w:val="00036500"/>
    <w:rsid w:val="00053EE7"/>
    <w:rsid w:val="0007015C"/>
    <w:rsid w:val="00083038"/>
    <w:rsid w:val="000A2E05"/>
    <w:rsid w:val="000D51E9"/>
    <w:rsid w:val="000E0020"/>
    <w:rsid w:val="00101D38"/>
    <w:rsid w:val="0010284B"/>
    <w:rsid w:val="00166B56"/>
    <w:rsid w:val="00180829"/>
    <w:rsid w:val="001971FD"/>
    <w:rsid w:val="001C40C0"/>
    <w:rsid w:val="001C733C"/>
    <w:rsid w:val="001D4F62"/>
    <w:rsid w:val="00214F76"/>
    <w:rsid w:val="0021527A"/>
    <w:rsid w:val="0021797C"/>
    <w:rsid w:val="002224CA"/>
    <w:rsid w:val="00225A1A"/>
    <w:rsid w:val="002904AF"/>
    <w:rsid w:val="0029631F"/>
    <w:rsid w:val="002C2CA3"/>
    <w:rsid w:val="002C35DA"/>
    <w:rsid w:val="002C4B3E"/>
    <w:rsid w:val="002C79D6"/>
    <w:rsid w:val="002D71A5"/>
    <w:rsid w:val="00301C39"/>
    <w:rsid w:val="00327E8E"/>
    <w:rsid w:val="00332B12"/>
    <w:rsid w:val="00354C04"/>
    <w:rsid w:val="00361EF0"/>
    <w:rsid w:val="00364508"/>
    <w:rsid w:val="00374FEC"/>
    <w:rsid w:val="00385E76"/>
    <w:rsid w:val="003A421A"/>
    <w:rsid w:val="003B3DBB"/>
    <w:rsid w:val="003D5CC2"/>
    <w:rsid w:val="003D5E12"/>
    <w:rsid w:val="003F51AD"/>
    <w:rsid w:val="004205FA"/>
    <w:rsid w:val="0043706E"/>
    <w:rsid w:val="00445286"/>
    <w:rsid w:val="0044597F"/>
    <w:rsid w:val="0049513C"/>
    <w:rsid w:val="004A7169"/>
    <w:rsid w:val="004A7332"/>
    <w:rsid w:val="004E75A6"/>
    <w:rsid w:val="004F47B0"/>
    <w:rsid w:val="0050014C"/>
    <w:rsid w:val="00500175"/>
    <w:rsid w:val="00514DAF"/>
    <w:rsid w:val="00532EC7"/>
    <w:rsid w:val="00541CA3"/>
    <w:rsid w:val="005546A9"/>
    <w:rsid w:val="00557570"/>
    <w:rsid w:val="005846FB"/>
    <w:rsid w:val="005A4A3B"/>
    <w:rsid w:val="005A4CB5"/>
    <w:rsid w:val="005E371E"/>
    <w:rsid w:val="0061068C"/>
    <w:rsid w:val="00643605"/>
    <w:rsid w:val="0064560F"/>
    <w:rsid w:val="00660727"/>
    <w:rsid w:val="00660DBE"/>
    <w:rsid w:val="006C4338"/>
    <w:rsid w:val="006F3DF9"/>
    <w:rsid w:val="0070253D"/>
    <w:rsid w:val="007060E5"/>
    <w:rsid w:val="00710FD6"/>
    <w:rsid w:val="00757151"/>
    <w:rsid w:val="00760FC8"/>
    <w:rsid w:val="007673E9"/>
    <w:rsid w:val="00767614"/>
    <w:rsid w:val="00776FB5"/>
    <w:rsid w:val="007909E0"/>
    <w:rsid w:val="0079785C"/>
    <w:rsid w:val="007D7A65"/>
    <w:rsid w:val="007E313B"/>
    <w:rsid w:val="007F68A6"/>
    <w:rsid w:val="0082545B"/>
    <w:rsid w:val="00825F08"/>
    <w:rsid w:val="0083205E"/>
    <w:rsid w:val="00844DAA"/>
    <w:rsid w:val="00860CC9"/>
    <w:rsid w:val="0086252A"/>
    <w:rsid w:val="0088481C"/>
    <w:rsid w:val="008B3681"/>
    <w:rsid w:val="00906232"/>
    <w:rsid w:val="0091603F"/>
    <w:rsid w:val="00934503"/>
    <w:rsid w:val="00937CDB"/>
    <w:rsid w:val="009449F4"/>
    <w:rsid w:val="00970CC7"/>
    <w:rsid w:val="009806BA"/>
    <w:rsid w:val="00983FF3"/>
    <w:rsid w:val="009A7D51"/>
    <w:rsid w:val="009B1CD0"/>
    <w:rsid w:val="009B45B9"/>
    <w:rsid w:val="009D066C"/>
    <w:rsid w:val="009D4B60"/>
    <w:rsid w:val="009F05E6"/>
    <w:rsid w:val="009F60F0"/>
    <w:rsid w:val="00A01BE5"/>
    <w:rsid w:val="00A2106F"/>
    <w:rsid w:val="00A46FAB"/>
    <w:rsid w:val="00A63921"/>
    <w:rsid w:val="00AA3D45"/>
    <w:rsid w:val="00AC7705"/>
    <w:rsid w:val="00AC7DFF"/>
    <w:rsid w:val="00AD312A"/>
    <w:rsid w:val="00AD44CD"/>
    <w:rsid w:val="00AE7831"/>
    <w:rsid w:val="00AF2FDD"/>
    <w:rsid w:val="00B054DA"/>
    <w:rsid w:val="00B06D10"/>
    <w:rsid w:val="00B2407A"/>
    <w:rsid w:val="00B87564"/>
    <w:rsid w:val="00BA44E5"/>
    <w:rsid w:val="00BE6078"/>
    <w:rsid w:val="00C256E4"/>
    <w:rsid w:val="00C61C9A"/>
    <w:rsid w:val="00C63047"/>
    <w:rsid w:val="00C91060"/>
    <w:rsid w:val="00C911FE"/>
    <w:rsid w:val="00C95FAE"/>
    <w:rsid w:val="00CC578C"/>
    <w:rsid w:val="00CD185D"/>
    <w:rsid w:val="00CD46CC"/>
    <w:rsid w:val="00D255CC"/>
    <w:rsid w:val="00D25E1F"/>
    <w:rsid w:val="00D2655F"/>
    <w:rsid w:val="00D46BC7"/>
    <w:rsid w:val="00D759FB"/>
    <w:rsid w:val="00D92112"/>
    <w:rsid w:val="00D9469D"/>
    <w:rsid w:val="00DA1113"/>
    <w:rsid w:val="00E00627"/>
    <w:rsid w:val="00E47798"/>
    <w:rsid w:val="00E720E7"/>
    <w:rsid w:val="00EA6B42"/>
    <w:rsid w:val="00ED2976"/>
    <w:rsid w:val="00EE0FBC"/>
    <w:rsid w:val="00EE27AF"/>
    <w:rsid w:val="00EE7D41"/>
    <w:rsid w:val="00F23392"/>
    <w:rsid w:val="00F24DCE"/>
    <w:rsid w:val="00F27780"/>
    <w:rsid w:val="00F3239B"/>
    <w:rsid w:val="00F64A5C"/>
    <w:rsid w:val="00F7141B"/>
    <w:rsid w:val="00F85760"/>
    <w:rsid w:val="00F87D32"/>
    <w:rsid w:val="00F9087E"/>
    <w:rsid w:val="00FA34C5"/>
    <w:rsid w:val="00FB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7FC73F6D"/>
  <w15:docId w15:val="{3BCA77AA-DE58-4BAB-B3FD-EA3EA6B1A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uiPriority w:val="9"/>
    <w:qFormat/>
    <w:rsid w:val="00CC578C"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uiPriority w:val="9"/>
    <w:qFormat/>
    <w:rsid w:val="00CC578C"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uiPriority w:val="9"/>
    <w:qFormat/>
    <w:rsid w:val="00CC578C"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uiPriority w:val="9"/>
    <w:qFormat/>
    <w:rsid w:val="00CC578C"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uiPriority w:val="9"/>
    <w:qFormat/>
    <w:rsid w:val="00CC578C"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uiPriority w:val="9"/>
    <w:qFormat/>
    <w:rsid w:val="00CC578C"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uiPriority w:val="9"/>
    <w:qFormat/>
    <w:rsid w:val="00CC578C"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uiPriority w:val="9"/>
    <w:qFormat/>
    <w:rsid w:val="00CC578C"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uiPriority w:val="9"/>
    <w:qFormat/>
    <w:rsid w:val="00CC578C"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sid w:val="00CC578C"/>
    <w:rPr>
      <w:rFonts w:ascii="Wingdings" w:hAnsi="Wingdings" w:cs="Wingdings"/>
    </w:rPr>
  </w:style>
  <w:style w:type="character" w:customStyle="1" w:styleId="Policepardfaut2">
    <w:name w:val="Police par défaut2"/>
    <w:rsid w:val="00CC578C"/>
  </w:style>
  <w:style w:type="character" w:customStyle="1" w:styleId="Absatz-Standardschriftart">
    <w:name w:val="Absatz-Standardschriftart"/>
    <w:rsid w:val="00CC578C"/>
  </w:style>
  <w:style w:type="character" w:customStyle="1" w:styleId="WW-Absatz-Standardschriftart">
    <w:name w:val="WW-Absatz-Standardschriftart"/>
    <w:rsid w:val="00CC578C"/>
  </w:style>
  <w:style w:type="character" w:customStyle="1" w:styleId="WW-Absatz-Standardschriftart1">
    <w:name w:val="WW-Absatz-Standardschriftart1"/>
    <w:rsid w:val="00CC578C"/>
  </w:style>
  <w:style w:type="character" w:customStyle="1" w:styleId="WW-Absatz-Standardschriftart11">
    <w:name w:val="WW-Absatz-Standardschriftart11"/>
    <w:rsid w:val="00CC578C"/>
  </w:style>
  <w:style w:type="character" w:customStyle="1" w:styleId="WW-Absatz-Standardschriftart111">
    <w:name w:val="WW-Absatz-Standardschriftart111"/>
    <w:rsid w:val="00CC578C"/>
  </w:style>
  <w:style w:type="character" w:customStyle="1" w:styleId="WW-Absatz-Standardschriftart1111">
    <w:name w:val="WW-Absatz-Standardschriftart1111"/>
    <w:rsid w:val="00CC578C"/>
  </w:style>
  <w:style w:type="character" w:customStyle="1" w:styleId="WW8Num1z0">
    <w:name w:val="WW8Num1z0"/>
    <w:rsid w:val="00CC578C"/>
    <w:rPr>
      <w:rFonts w:cs="Times New Roman"/>
    </w:rPr>
  </w:style>
  <w:style w:type="character" w:customStyle="1" w:styleId="WW8Num2z1">
    <w:name w:val="WW8Num2z1"/>
    <w:rsid w:val="00CC578C"/>
    <w:rPr>
      <w:rFonts w:ascii="Courier New" w:hAnsi="Courier New" w:cs="Courier New"/>
    </w:rPr>
  </w:style>
  <w:style w:type="character" w:customStyle="1" w:styleId="WW8Num2z3">
    <w:name w:val="WW8Num2z3"/>
    <w:rsid w:val="00CC578C"/>
    <w:rPr>
      <w:rFonts w:ascii="Symbol" w:hAnsi="Symbol" w:cs="Symbol"/>
    </w:rPr>
  </w:style>
  <w:style w:type="character" w:customStyle="1" w:styleId="WW8Num3z0">
    <w:name w:val="WW8Num3z0"/>
    <w:rsid w:val="00CC578C"/>
    <w:rPr>
      <w:rFonts w:ascii="Wingdings" w:hAnsi="Wingdings" w:cs="Wingdings"/>
      <w:sz w:val="16"/>
    </w:rPr>
  </w:style>
  <w:style w:type="character" w:customStyle="1" w:styleId="WW8Num3z1">
    <w:name w:val="WW8Num3z1"/>
    <w:rsid w:val="00CC578C"/>
    <w:rPr>
      <w:rFonts w:ascii="Courier New" w:hAnsi="Courier New" w:cs="Courier New"/>
    </w:rPr>
  </w:style>
  <w:style w:type="character" w:customStyle="1" w:styleId="WW8Num3z2">
    <w:name w:val="WW8Num3z2"/>
    <w:rsid w:val="00CC578C"/>
    <w:rPr>
      <w:rFonts w:ascii="Wingdings" w:hAnsi="Wingdings" w:cs="Wingdings"/>
    </w:rPr>
  </w:style>
  <w:style w:type="character" w:customStyle="1" w:styleId="WW8Num3z3">
    <w:name w:val="WW8Num3z3"/>
    <w:rsid w:val="00CC578C"/>
    <w:rPr>
      <w:rFonts w:ascii="Symbol" w:hAnsi="Symbol" w:cs="Symbol"/>
    </w:rPr>
  </w:style>
  <w:style w:type="character" w:customStyle="1" w:styleId="WW8Num4z0">
    <w:name w:val="WW8Num4z0"/>
    <w:rsid w:val="00CC578C"/>
    <w:rPr>
      <w:rFonts w:ascii="Wingdings" w:hAnsi="Wingdings" w:cs="Wingdings"/>
    </w:rPr>
  </w:style>
  <w:style w:type="character" w:customStyle="1" w:styleId="WW8Num4z1">
    <w:name w:val="WW8Num4z1"/>
    <w:rsid w:val="00CC578C"/>
    <w:rPr>
      <w:rFonts w:ascii="Courier New" w:hAnsi="Courier New" w:cs="Courier New"/>
    </w:rPr>
  </w:style>
  <w:style w:type="character" w:customStyle="1" w:styleId="WW8Num4z3">
    <w:name w:val="WW8Num4z3"/>
    <w:rsid w:val="00CC578C"/>
    <w:rPr>
      <w:rFonts w:ascii="Symbol" w:hAnsi="Symbol" w:cs="Symbol"/>
    </w:rPr>
  </w:style>
  <w:style w:type="character" w:customStyle="1" w:styleId="WW8Num5z0">
    <w:name w:val="WW8Num5z0"/>
    <w:rsid w:val="00CC578C"/>
    <w:rPr>
      <w:rFonts w:ascii="Symbol" w:hAnsi="Symbol" w:cs="Symbol"/>
    </w:rPr>
  </w:style>
  <w:style w:type="character" w:customStyle="1" w:styleId="WW8Num6z0">
    <w:name w:val="WW8Num6z0"/>
    <w:rsid w:val="00CC578C"/>
    <w:rPr>
      <w:rFonts w:cs="Times New Roman"/>
    </w:rPr>
  </w:style>
  <w:style w:type="character" w:customStyle="1" w:styleId="WW8Num7z0">
    <w:name w:val="WW8Num7z0"/>
    <w:rsid w:val="00CC578C"/>
    <w:rPr>
      <w:rFonts w:ascii="Wingdings" w:hAnsi="Wingdings" w:cs="Wingdings"/>
      <w:i w:val="0"/>
    </w:rPr>
  </w:style>
  <w:style w:type="character" w:customStyle="1" w:styleId="WW8Num7z1">
    <w:name w:val="WW8Num7z1"/>
    <w:rsid w:val="00CC578C"/>
    <w:rPr>
      <w:rFonts w:ascii="Courier New" w:hAnsi="Courier New" w:cs="Courier New"/>
    </w:rPr>
  </w:style>
  <w:style w:type="character" w:customStyle="1" w:styleId="WW8Num7z2">
    <w:name w:val="WW8Num7z2"/>
    <w:rsid w:val="00CC578C"/>
    <w:rPr>
      <w:rFonts w:ascii="Wingdings" w:hAnsi="Wingdings" w:cs="Wingdings"/>
    </w:rPr>
  </w:style>
  <w:style w:type="character" w:customStyle="1" w:styleId="WW8Num7z3">
    <w:name w:val="WW8Num7z3"/>
    <w:rsid w:val="00CC578C"/>
    <w:rPr>
      <w:rFonts w:ascii="Symbol" w:hAnsi="Symbol" w:cs="Symbol"/>
    </w:rPr>
  </w:style>
  <w:style w:type="character" w:customStyle="1" w:styleId="WW8Num8z0">
    <w:name w:val="WW8Num8z0"/>
    <w:rsid w:val="00CC578C"/>
    <w:rPr>
      <w:rFonts w:ascii="Arial" w:hAnsi="Arial" w:cs="Arial"/>
    </w:rPr>
  </w:style>
  <w:style w:type="character" w:customStyle="1" w:styleId="WW8Num9z0">
    <w:name w:val="WW8Num9z0"/>
    <w:rsid w:val="00CC578C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CC578C"/>
    <w:rPr>
      <w:rFonts w:ascii="Courier New" w:hAnsi="Courier New" w:cs="Courier New"/>
    </w:rPr>
  </w:style>
  <w:style w:type="character" w:customStyle="1" w:styleId="WW8Num9z2">
    <w:name w:val="WW8Num9z2"/>
    <w:rsid w:val="00CC578C"/>
    <w:rPr>
      <w:rFonts w:ascii="Wingdings" w:hAnsi="Wingdings" w:cs="Wingdings"/>
    </w:rPr>
  </w:style>
  <w:style w:type="character" w:customStyle="1" w:styleId="WW8Num9z3">
    <w:name w:val="WW8Num9z3"/>
    <w:rsid w:val="00CC578C"/>
    <w:rPr>
      <w:rFonts w:ascii="Symbol" w:hAnsi="Symbol" w:cs="Symbol"/>
    </w:rPr>
  </w:style>
  <w:style w:type="character" w:customStyle="1" w:styleId="WW8Num10z0">
    <w:name w:val="WW8Num10z0"/>
    <w:rsid w:val="00CC578C"/>
    <w:rPr>
      <w:rFonts w:ascii="Arial" w:eastAsia="Times New Roman" w:hAnsi="Arial" w:cs="Arial"/>
    </w:rPr>
  </w:style>
  <w:style w:type="character" w:customStyle="1" w:styleId="WW8Num10z1">
    <w:name w:val="WW8Num10z1"/>
    <w:rsid w:val="00CC578C"/>
    <w:rPr>
      <w:rFonts w:ascii="Courier New" w:hAnsi="Courier New" w:cs="Courier New"/>
    </w:rPr>
  </w:style>
  <w:style w:type="character" w:customStyle="1" w:styleId="WW8Num10z2">
    <w:name w:val="WW8Num10z2"/>
    <w:rsid w:val="00CC578C"/>
    <w:rPr>
      <w:rFonts w:ascii="Wingdings" w:hAnsi="Wingdings" w:cs="Wingdings"/>
    </w:rPr>
  </w:style>
  <w:style w:type="character" w:customStyle="1" w:styleId="WW8Num10z3">
    <w:name w:val="WW8Num10z3"/>
    <w:rsid w:val="00CC578C"/>
    <w:rPr>
      <w:rFonts w:ascii="Symbol" w:hAnsi="Symbol" w:cs="Symbol"/>
    </w:rPr>
  </w:style>
  <w:style w:type="character" w:customStyle="1" w:styleId="WW8Num11z0">
    <w:name w:val="WW8Num11z0"/>
    <w:rsid w:val="00CC578C"/>
    <w:rPr>
      <w:rFonts w:ascii="Wingdings" w:hAnsi="Wingdings" w:cs="Wingdings"/>
    </w:rPr>
  </w:style>
  <w:style w:type="character" w:customStyle="1" w:styleId="WW8Num11z1">
    <w:name w:val="WW8Num11z1"/>
    <w:rsid w:val="00CC578C"/>
    <w:rPr>
      <w:rFonts w:ascii="Courier New" w:hAnsi="Courier New" w:cs="Courier New"/>
    </w:rPr>
  </w:style>
  <w:style w:type="character" w:customStyle="1" w:styleId="WW8Num11z3">
    <w:name w:val="WW8Num11z3"/>
    <w:rsid w:val="00CC578C"/>
    <w:rPr>
      <w:rFonts w:ascii="Symbol" w:hAnsi="Symbol" w:cs="Symbol"/>
    </w:rPr>
  </w:style>
  <w:style w:type="character" w:customStyle="1" w:styleId="Policepardfaut1">
    <w:name w:val="Police par défaut1"/>
    <w:rsid w:val="00CC578C"/>
  </w:style>
  <w:style w:type="character" w:customStyle="1" w:styleId="Caractresdenotedebasdepage">
    <w:name w:val="Caractères de note de bas de page"/>
    <w:rsid w:val="00CC578C"/>
    <w:rPr>
      <w:rFonts w:cs="Times New Roman"/>
      <w:vertAlign w:val="superscript"/>
    </w:rPr>
  </w:style>
  <w:style w:type="character" w:styleId="Numrodepage">
    <w:name w:val="page number"/>
    <w:rsid w:val="00CC578C"/>
    <w:rPr>
      <w:rFonts w:cs="Times New Roman"/>
    </w:rPr>
  </w:style>
  <w:style w:type="character" w:customStyle="1" w:styleId="Marquedecommentaire1">
    <w:name w:val="Marque de commentaire1"/>
    <w:rsid w:val="00CC578C"/>
    <w:rPr>
      <w:rFonts w:cs="Times New Roman"/>
      <w:sz w:val="16"/>
    </w:rPr>
  </w:style>
  <w:style w:type="character" w:styleId="Lienhypertexte">
    <w:name w:val="Hyperlink"/>
    <w:rsid w:val="00CC578C"/>
    <w:rPr>
      <w:rFonts w:cs="Times New Roman"/>
      <w:color w:val="0000FF"/>
      <w:u w:val="single"/>
    </w:rPr>
  </w:style>
  <w:style w:type="character" w:styleId="lev">
    <w:name w:val="Strong"/>
    <w:qFormat/>
    <w:rsid w:val="00CC578C"/>
    <w:rPr>
      <w:rFonts w:cs="Times New Roman"/>
      <w:b/>
      <w:bCs/>
    </w:rPr>
  </w:style>
  <w:style w:type="character" w:customStyle="1" w:styleId="Appelnotedebasdep1">
    <w:name w:val="Appel note de bas de p.1"/>
    <w:rsid w:val="00CC578C"/>
    <w:rPr>
      <w:vertAlign w:val="superscript"/>
    </w:rPr>
  </w:style>
  <w:style w:type="character" w:customStyle="1" w:styleId="Caractresdenotedefin">
    <w:name w:val="Caractères de note de fin"/>
    <w:rsid w:val="00CC578C"/>
    <w:rPr>
      <w:vertAlign w:val="superscript"/>
    </w:rPr>
  </w:style>
  <w:style w:type="character" w:customStyle="1" w:styleId="WW-Caractresdenotedefin">
    <w:name w:val="WW-Caractères de note de fin"/>
    <w:rsid w:val="00CC578C"/>
  </w:style>
  <w:style w:type="character" w:styleId="Appeldenotedefin">
    <w:name w:val="endnote reference"/>
    <w:rsid w:val="00CC578C"/>
    <w:rPr>
      <w:vertAlign w:val="superscript"/>
    </w:rPr>
  </w:style>
  <w:style w:type="character" w:styleId="Appelnotedebasdep">
    <w:name w:val="footnote reference"/>
    <w:rsid w:val="00CC578C"/>
    <w:rPr>
      <w:vertAlign w:val="superscript"/>
    </w:rPr>
  </w:style>
  <w:style w:type="paragraph" w:customStyle="1" w:styleId="Titre20">
    <w:name w:val="Titre2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CC578C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sid w:val="00CC578C"/>
    <w:rPr>
      <w:rFonts w:cs="Mangal"/>
    </w:rPr>
  </w:style>
  <w:style w:type="paragraph" w:styleId="Lgende">
    <w:name w:val="caption"/>
    <w:basedOn w:val="Normal"/>
    <w:next w:val="Normal"/>
    <w:qFormat/>
    <w:rsid w:val="00CC578C"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rsid w:val="00CC578C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rsid w:val="00CC578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rsid w:val="00CC578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C578C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sid w:val="00CC578C"/>
  </w:style>
  <w:style w:type="paragraph" w:customStyle="1" w:styleId="ftiret">
    <w:name w:val="f_tiret"/>
    <w:basedOn w:val="Normal"/>
    <w:rsid w:val="00CC578C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rsid w:val="00CC578C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rsid w:val="00CC578C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rsid w:val="00CC578C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  <w:rsid w:val="00CC578C"/>
  </w:style>
  <w:style w:type="paragraph" w:customStyle="1" w:styleId="Corpsdetexte21">
    <w:name w:val="Corps de texte 21"/>
    <w:basedOn w:val="Normal"/>
    <w:rsid w:val="00CC578C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sid w:val="00CC578C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rsid w:val="00CC578C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rsid w:val="00CC578C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rsid w:val="00CC578C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sid w:val="00CC578C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sid w:val="00CC578C"/>
    <w:rPr>
      <w:b/>
      <w:bCs/>
    </w:rPr>
  </w:style>
  <w:style w:type="paragraph" w:customStyle="1" w:styleId="Contenudetableau">
    <w:name w:val="Contenu de tableau"/>
    <w:basedOn w:val="Normal"/>
    <w:rsid w:val="00CC578C"/>
    <w:pPr>
      <w:suppressLineNumbers/>
    </w:pPr>
  </w:style>
  <w:style w:type="paragraph" w:customStyle="1" w:styleId="Titredetableau">
    <w:name w:val="Titre de tableau"/>
    <w:basedOn w:val="Contenudetableau"/>
    <w:rsid w:val="00CC578C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CORPSTEXTE">
    <w:name w:val="CORPS TEXTE"/>
    <w:basedOn w:val="Normal"/>
    <w:rsid w:val="00A2106F"/>
    <w:pPr>
      <w:suppressAutoHyphens w:val="0"/>
      <w:ind w:left="1134"/>
      <w:jc w:val="both"/>
    </w:pPr>
    <w:rPr>
      <w:rFonts w:ascii="Times New Roman" w:hAnsi="Times New Roman" w:cs="Times New Roman"/>
      <w:sz w:val="24"/>
      <w:lang w:eastAsia="fr-FR"/>
    </w:rPr>
  </w:style>
  <w:style w:type="table" w:styleId="Grilledutableau">
    <w:name w:val="Table Grid"/>
    <w:basedOn w:val="TableauNormal"/>
    <w:uiPriority w:val="59"/>
    <w:rsid w:val="001028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basedOn w:val="Policepardfaut"/>
    <w:link w:val="Titre4"/>
    <w:uiPriority w:val="9"/>
    <w:rsid w:val="0010284B"/>
    <w:rPr>
      <w:rFonts w:ascii="Arial" w:hAnsi="Arial" w:cs="Arial"/>
      <w:b/>
      <w:lang w:eastAsia="zh-CN"/>
    </w:rPr>
  </w:style>
  <w:style w:type="paragraph" w:styleId="Textebrut">
    <w:name w:val="Plain Text"/>
    <w:basedOn w:val="Normal"/>
    <w:link w:val="TextebrutCar"/>
    <w:uiPriority w:val="99"/>
    <w:semiHidden/>
    <w:unhideWhenUsed/>
    <w:rsid w:val="00825F08"/>
    <w:pPr>
      <w:suppressAutoHyphens w:val="0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5F08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andard">
    <w:name w:val="Standard"/>
    <w:autoRedefine/>
    <w:rsid w:val="00B2407A"/>
    <w:pPr>
      <w:widowControl w:val="0"/>
      <w:suppressAutoHyphens/>
      <w:autoSpaceDN w:val="0"/>
      <w:spacing w:before="57"/>
      <w:jc w:val="both"/>
      <w:textAlignment w:val="center"/>
    </w:pPr>
    <w:rPr>
      <w:rFonts w:ascii="Tahoma" w:eastAsia="Andale Sans UI" w:hAnsi="Tahoma" w:cs="Tahoma"/>
      <w:bCs/>
      <w:kern w:val="3"/>
      <w:lang w:eastAsia="ja-JP"/>
    </w:rPr>
  </w:style>
  <w:style w:type="paragraph" w:styleId="Paragraphedeliste">
    <w:name w:val="List Paragraph"/>
    <w:basedOn w:val="Normal"/>
    <w:uiPriority w:val="34"/>
    <w:qFormat/>
    <w:rsid w:val="009A7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ellule.marches@chu-brest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F67BD-DF4A-4440-97F7-7A4F1E9BB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1584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BESNAULT NICOLAS</dc:creator>
  <cp:lastModifiedBy>BESNAULT Nicolas</cp:lastModifiedBy>
  <cp:revision>12</cp:revision>
  <cp:lastPrinted>2016-04-13T07:26:00Z</cp:lastPrinted>
  <dcterms:created xsi:type="dcterms:W3CDTF">2023-03-20T13:27:00Z</dcterms:created>
  <dcterms:modified xsi:type="dcterms:W3CDTF">2025-07-29T10:34:00Z</dcterms:modified>
</cp:coreProperties>
</file>